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912B0B6" w14:textId="77777777" w:rsidR="0042430F" w:rsidRDefault="0042430F">
      <w:pPr>
        <w:jc w:val="left"/>
      </w:pPr>
    </w:p>
    <w:p w14:paraId="0D123307" w14:textId="77777777" w:rsidR="00C907BE" w:rsidRDefault="00C1494E">
      <w:pPr>
        <w:jc w:val="left"/>
      </w:pPr>
      <w:r>
        <w:t>Příloha č. 1</w:t>
      </w:r>
      <w:r w:rsidR="00C907BE">
        <w:t xml:space="preserve"> </w:t>
      </w:r>
      <w:r w:rsidR="001A592F">
        <w:t xml:space="preserve">- </w:t>
      </w:r>
      <w:r w:rsidR="00C907BE">
        <w:t xml:space="preserve">Specifikace plnění a ceník </w:t>
      </w:r>
    </w:p>
    <w:p w14:paraId="1BCA0DAE" w14:textId="77777777" w:rsidR="003F0A53" w:rsidRDefault="003F0A53" w:rsidP="003F0A53">
      <w:pPr>
        <w:spacing w:after="0" w:line="240" w:lineRule="auto"/>
        <w:rPr>
          <w:rFonts w:eastAsia="Calibri"/>
          <w:noProof/>
          <w:kern w:val="0"/>
          <w:sz w:val="20"/>
          <w:lang w:eastAsia="en-US"/>
        </w:rPr>
      </w:pPr>
      <w:r>
        <w:rPr>
          <w:rFonts w:eastAsia="Calibri"/>
          <w:noProof/>
          <w:lang w:val="en-US" w:eastAsia="en-US"/>
        </w:rPr>
        <w:t>Číslo smlouvy objednatele: DOD20231129</w:t>
      </w:r>
    </w:p>
    <w:p w14:paraId="317B9C63" w14:textId="77777777" w:rsidR="003F0A53" w:rsidRDefault="003F0A53" w:rsidP="003F0A53">
      <w:pPr>
        <w:spacing w:after="0" w:line="240" w:lineRule="auto"/>
        <w:rPr>
          <w:rFonts w:eastAsia="Calibri"/>
          <w:noProof/>
          <w:lang w:val="en-US" w:eastAsia="en-US"/>
        </w:rPr>
      </w:pPr>
      <w:r>
        <w:rPr>
          <w:rFonts w:eastAsia="Calibri"/>
          <w:noProof/>
          <w:lang w:val="en-US" w:eastAsia="en-US"/>
        </w:rPr>
        <w:t xml:space="preserve">Číslo smlouvy poskytovatele: … </w:t>
      </w:r>
      <w:r>
        <w:rPr>
          <w:rFonts w:eastAsia="Calibri"/>
          <w:i/>
          <w:noProof/>
          <w:highlight w:val="cyan"/>
          <w:lang w:val="en-US" w:eastAsia="en-US"/>
        </w:rPr>
        <w:t>[DOPLNÍ POSKYTOVATEL]</w:t>
      </w:r>
      <w:r>
        <w:rPr>
          <w:rFonts w:eastAsia="Calibri"/>
          <w:i/>
          <w:noProof/>
          <w:highlight w:val="yellow"/>
          <w:lang w:eastAsia="en-US"/>
        </w:rPr>
        <w:t>(Poté poznámku vymaže)</w:t>
      </w:r>
    </w:p>
    <w:p w14:paraId="0E3C3F28" w14:textId="77777777" w:rsidR="00955CE1" w:rsidRDefault="00FA140F" w:rsidP="00FA140F">
      <w:pPr>
        <w:pStyle w:val="Odstavecseseznamem"/>
        <w:numPr>
          <w:ilvl w:val="0"/>
          <w:numId w:val="6"/>
        </w:numPr>
        <w:spacing w:before="240" w:after="240"/>
        <w:rPr>
          <w:b/>
          <w:sz w:val="28"/>
        </w:rPr>
      </w:pPr>
      <w:r w:rsidRPr="00C26E90">
        <w:rPr>
          <w:b/>
          <w:sz w:val="28"/>
        </w:rPr>
        <w:t>Místo úklidu</w:t>
      </w:r>
      <w:r w:rsidR="00955CE1">
        <w:rPr>
          <w:b/>
          <w:sz w:val="28"/>
        </w:rPr>
        <w:t xml:space="preserve"> – středisko údržby autobusy Poruba:</w:t>
      </w:r>
    </w:p>
    <w:p w14:paraId="384F8A11" w14:textId="77777777" w:rsidR="00294834" w:rsidRDefault="001904EE">
      <w:pPr>
        <w:pStyle w:val="Odstavecseseznamem"/>
        <w:ind w:left="794"/>
        <w:rPr>
          <w:sz w:val="24"/>
        </w:rPr>
      </w:pPr>
      <w:r w:rsidRPr="001904EE">
        <w:rPr>
          <w:sz w:val="24"/>
        </w:rPr>
        <w:t>Areál autobusy Poruba</w:t>
      </w:r>
    </w:p>
    <w:p w14:paraId="5E709247" w14:textId="77777777" w:rsidR="00955CE1" w:rsidRDefault="00FA140F" w:rsidP="00375410">
      <w:pPr>
        <w:pStyle w:val="Odstavecseseznamem"/>
        <w:ind w:left="794"/>
        <w:rPr>
          <w:sz w:val="24"/>
        </w:rPr>
      </w:pPr>
      <w:r w:rsidRPr="00812663">
        <w:rPr>
          <w:sz w:val="24"/>
        </w:rPr>
        <w:t>Slavíkova 6229/27A,</w:t>
      </w:r>
      <w:r w:rsidR="00955CE1">
        <w:rPr>
          <w:sz w:val="24"/>
        </w:rPr>
        <w:t xml:space="preserve"> 708 00</w:t>
      </w:r>
      <w:r w:rsidRPr="00812663">
        <w:rPr>
          <w:sz w:val="24"/>
        </w:rPr>
        <w:t xml:space="preserve"> Ostrava</w:t>
      </w:r>
      <w:r w:rsidR="00A52647">
        <w:rPr>
          <w:sz w:val="24"/>
        </w:rPr>
        <w:t xml:space="preserve"> </w:t>
      </w:r>
      <w:r w:rsidRPr="00812663">
        <w:rPr>
          <w:sz w:val="24"/>
        </w:rPr>
        <w:t>-</w:t>
      </w:r>
      <w:r w:rsidR="00A52647">
        <w:rPr>
          <w:sz w:val="24"/>
        </w:rPr>
        <w:t xml:space="preserve"> </w:t>
      </w:r>
      <w:r w:rsidRPr="00812663">
        <w:rPr>
          <w:sz w:val="24"/>
        </w:rPr>
        <w:t>Poruba,</w:t>
      </w:r>
    </w:p>
    <w:p w14:paraId="1FA8A169" w14:textId="77777777" w:rsidR="00955CE1" w:rsidRDefault="00955CE1" w:rsidP="00375410">
      <w:pPr>
        <w:pStyle w:val="Odstavecseseznamem"/>
        <w:ind w:left="794"/>
        <w:rPr>
          <w:sz w:val="24"/>
        </w:rPr>
      </w:pPr>
    </w:p>
    <w:p w14:paraId="2344F70A" w14:textId="77777777" w:rsidR="00955CE1" w:rsidRDefault="00955CE1" w:rsidP="00375410">
      <w:pPr>
        <w:pStyle w:val="Odstavecseseznamem"/>
        <w:ind w:left="794"/>
        <w:rPr>
          <w:sz w:val="24"/>
        </w:rPr>
      </w:pPr>
      <w:r>
        <w:rPr>
          <w:sz w:val="24"/>
        </w:rPr>
        <w:t>Areál dílny Mar</w:t>
      </w:r>
      <w:r w:rsidR="00C119FD">
        <w:rPr>
          <w:sz w:val="24"/>
        </w:rPr>
        <w:t>t</w:t>
      </w:r>
      <w:r>
        <w:rPr>
          <w:sz w:val="24"/>
        </w:rPr>
        <w:t>inov</w:t>
      </w:r>
    </w:p>
    <w:p w14:paraId="27C5EF76" w14:textId="77777777" w:rsidR="00FA140F" w:rsidRPr="00812663" w:rsidRDefault="00FA140F" w:rsidP="00375410">
      <w:pPr>
        <w:pStyle w:val="Odstavecseseznamem"/>
        <w:ind w:left="794"/>
        <w:rPr>
          <w:sz w:val="24"/>
        </w:rPr>
      </w:pPr>
      <w:r w:rsidRPr="00812663">
        <w:rPr>
          <w:sz w:val="24"/>
        </w:rPr>
        <w:t>Martinovská 3293/40,</w:t>
      </w:r>
      <w:r w:rsidR="00955CE1">
        <w:rPr>
          <w:sz w:val="24"/>
        </w:rPr>
        <w:t xml:space="preserve"> 723 00</w:t>
      </w:r>
      <w:r w:rsidRPr="00812663">
        <w:rPr>
          <w:sz w:val="24"/>
        </w:rPr>
        <w:t xml:space="preserve"> Ostrava</w:t>
      </w:r>
      <w:r w:rsidR="00A52647">
        <w:rPr>
          <w:sz w:val="24"/>
        </w:rPr>
        <w:t xml:space="preserve"> </w:t>
      </w:r>
      <w:r w:rsidRPr="00812663">
        <w:rPr>
          <w:sz w:val="24"/>
        </w:rPr>
        <w:t>-</w:t>
      </w:r>
      <w:r w:rsidR="00A52647">
        <w:rPr>
          <w:sz w:val="24"/>
        </w:rPr>
        <w:t xml:space="preserve"> </w:t>
      </w:r>
      <w:r w:rsidRPr="00812663">
        <w:rPr>
          <w:sz w:val="24"/>
        </w:rPr>
        <w:t>Martinov</w:t>
      </w:r>
    </w:p>
    <w:p w14:paraId="6F803783" w14:textId="77777777" w:rsidR="00FA140F" w:rsidRPr="00C26E90" w:rsidRDefault="00FA140F" w:rsidP="00375410">
      <w:pPr>
        <w:pStyle w:val="Odstavecseseznamem"/>
        <w:ind w:left="794"/>
        <w:rPr>
          <w:sz w:val="24"/>
        </w:rPr>
      </w:pPr>
      <w:r w:rsidRPr="00C26E90">
        <w:rPr>
          <w:sz w:val="24"/>
        </w:rPr>
        <w:t xml:space="preserve">Pověřená osoba objednavatele - vedoucí střediska </w:t>
      </w:r>
      <w:r>
        <w:rPr>
          <w:sz w:val="24"/>
        </w:rPr>
        <w:t>Václav Kupka</w:t>
      </w:r>
      <w:r w:rsidR="00853898">
        <w:rPr>
          <w:sz w:val="24"/>
        </w:rPr>
        <w:t>.</w:t>
      </w:r>
    </w:p>
    <w:p w14:paraId="24DE9EE4" w14:textId="77777777" w:rsidR="00FA140F" w:rsidRPr="00C26E90" w:rsidRDefault="00FA140F" w:rsidP="00375410">
      <w:pPr>
        <w:pStyle w:val="Odstavecseseznamem"/>
        <w:ind w:left="794"/>
        <w:rPr>
          <w:b/>
          <w:sz w:val="28"/>
        </w:rPr>
      </w:pPr>
    </w:p>
    <w:p w14:paraId="0B8265E0" w14:textId="77777777" w:rsidR="00FA140F" w:rsidRPr="00562EB0" w:rsidRDefault="00FA140F" w:rsidP="00FA140F">
      <w:pPr>
        <w:pStyle w:val="Odstavecseseznamem"/>
        <w:numPr>
          <w:ilvl w:val="1"/>
          <w:numId w:val="6"/>
        </w:numPr>
        <w:spacing w:before="240" w:after="240"/>
        <w:rPr>
          <w:b/>
          <w:sz w:val="20"/>
        </w:rPr>
      </w:pPr>
      <w:r w:rsidRPr="00562EB0">
        <w:rPr>
          <w:b/>
          <w:sz w:val="24"/>
        </w:rPr>
        <w:t>Mytí vozidel</w:t>
      </w:r>
      <w:r w:rsidR="00C954BF">
        <w:rPr>
          <w:b/>
          <w:sz w:val="24"/>
        </w:rPr>
        <w:t xml:space="preserve"> – základní mytí</w:t>
      </w:r>
    </w:p>
    <w:p w14:paraId="248AFC12" w14:textId="77777777" w:rsidR="00FA140F" w:rsidRPr="009F7CBA" w:rsidRDefault="00FA140F" w:rsidP="00FA140F">
      <w:pPr>
        <w:pStyle w:val="Odstavecseseznamem"/>
        <w:spacing w:before="240" w:after="240"/>
        <w:ind w:left="794"/>
        <w:rPr>
          <w:b/>
          <w:sz w:val="20"/>
        </w:rPr>
      </w:pPr>
      <w:r w:rsidRPr="009F7CBA">
        <w:rPr>
          <w:b/>
          <w:sz w:val="20"/>
        </w:rPr>
        <w:t>Základní mytí v období: leden – prosinec</w:t>
      </w:r>
    </w:p>
    <w:tbl>
      <w:tblPr>
        <w:tblW w:w="0" w:type="auto"/>
        <w:tblInd w:w="79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5"/>
        <w:gridCol w:w="1541"/>
        <w:gridCol w:w="1691"/>
        <w:gridCol w:w="1497"/>
      </w:tblGrid>
      <w:tr w:rsidR="00A52647" w14:paraId="2F53D15C" w14:textId="77777777" w:rsidTr="00026E23">
        <w:trPr>
          <w:trHeight w:val="315"/>
        </w:trPr>
        <w:tc>
          <w:tcPr>
            <w:tcW w:w="4255" w:type="dxa"/>
            <w:tcBorders>
              <w:bottom w:val="single" w:sz="8" w:space="0" w:color="000000"/>
            </w:tcBorders>
            <w:shd w:val="clear" w:color="auto" w:fill="FFFFFF"/>
            <w:vAlign w:val="bottom"/>
          </w:tcPr>
          <w:p w14:paraId="02F51323" w14:textId="77777777" w:rsidR="00A52647" w:rsidRDefault="00A52647" w:rsidP="00026E23">
            <w:pPr>
              <w:spacing w:after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pondělí ÷ neděle </w:t>
            </w:r>
          </w:p>
        </w:tc>
        <w:tc>
          <w:tcPr>
            <w:tcW w:w="1541" w:type="dxa"/>
            <w:tcBorders>
              <w:bottom w:val="single" w:sz="8" w:space="0" w:color="000000"/>
            </w:tcBorders>
            <w:shd w:val="clear" w:color="auto" w:fill="FFFFFF"/>
            <w:vAlign w:val="bottom"/>
          </w:tcPr>
          <w:p w14:paraId="0EEBDBF7" w14:textId="77777777" w:rsidR="00A52647" w:rsidRDefault="00A52647" w:rsidP="00026E23">
            <w:pPr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1691" w:type="dxa"/>
            <w:tcBorders>
              <w:bottom w:val="single" w:sz="8" w:space="0" w:color="000000"/>
            </w:tcBorders>
            <w:shd w:val="clear" w:color="auto" w:fill="auto"/>
          </w:tcPr>
          <w:p w14:paraId="096259B2" w14:textId="77777777" w:rsidR="00A52647" w:rsidRDefault="00A52647" w:rsidP="00026E23">
            <w:pPr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1497" w:type="dxa"/>
            <w:tcBorders>
              <w:bottom w:val="single" w:sz="8" w:space="0" w:color="000000"/>
            </w:tcBorders>
            <w:shd w:val="clear" w:color="auto" w:fill="FFFFFF"/>
            <w:vAlign w:val="bottom"/>
          </w:tcPr>
          <w:p w14:paraId="1D17A64E" w14:textId="77777777" w:rsidR="00A52647" w:rsidRDefault="00A52647" w:rsidP="00026E23">
            <w:pPr>
              <w:spacing w:after="0"/>
              <w:jc w:val="left"/>
              <w:rPr>
                <w:b/>
                <w:bCs/>
                <w:sz w:val="20"/>
              </w:rPr>
            </w:pPr>
          </w:p>
        </w:tc>
      </w:tr>
      <w:tr w:rsidR="00A52647" w14:paraId="55A866A9" w14:textId="77777777" w:rsidTr="00026E23">
        <w:trPr>
          <w:trHeight w:val="780"/>
        </w:trPr>
        <w:tc>
          <w:tcPr>
            <w:tcW w:w="4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D9373CA" w14:textId="77777777" w:rsidR="00A52647" w:rsidRDefault="00A52647" w:rsidP="00026E23">
            <w:pPr>
              <w:spacing w:after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Autobus o rozměrech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CCDDD27" w14:textId="77777777" w:rsidR="00A52647" w:rsidRDefault="00A52647" w:rsidP="00026E23">
            <w:pPr>
              <w:spacing w:after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Počet mytých vozů měsíčně</w:t>
            </w:r>
          </w:p>
        </w:tc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0AA1A07" w14:textId="77777777" w:rsidR="00A52647" w:rsidRDefault="00A52647" w:rsidP="00026E23">
            <w:pPr>
              <w:spacing w:after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Počet sedadel vozidla včetně sedadla řidiče</w:t>
            </w:r>
          </w:p>
          <w:p w14:paraId="78B557DB" w14:textId="77777777" w:rsidR="00A52647" w:rsidRDefault="00A52647" w:rsidP="00026E23">
            <w:pPr>
              <w:spacing w:after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(maximální počet)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FF85A2D" w14:textId="77777777" w:rsidR="00A52647" w:rsidRDefault="00A52647" w:rsidP="00026E23">
            <w:pPr>
              <w:spacing w:after="0"/>
              <w:jc w:val="center"/>
            </w:pPr>
            <w:r>
              <w:rPr>
                <w:b/>
                <w:bCs/>
                <w:sz w:val="20"/>
              </w:rPr>
              <w:t>Jednotková cena v Kč bez DPH za 1 vůz</w:t>
            </w:r>
          </w:p>
        </w:tc>
      </w:tr>
      <w:tr w:rsidR="00A52647" w14:paraId="550F33E3" w14:textId="77777777" w:rsidTr="00026E23">
        <w:trPr>
          <w:trHeight w:val="259"/>
        </w:trPr>
        <w:tc>
          <w:tcPr>
            <w:tcW w:w="4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87733F7" w14:textId="77777777" w:rsidR="00A52647" w:rsidRDefault="00A52647" w:rsidP="00026E23">
            <w:pPr>
              <w:spacing w:after="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Minibusy (6,535 ÷ 8,060)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0116B03" w14:textId="77777777" w:rsidR="00A52647" w:rsidRPr="006757CE" w:rsidRDefault="00C119FD" w:rsidP="00026E23">
            <w:pPr>
              <w:spacing w:after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6</w:t>
            </w:r>
          </w:p>
        </w:tc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433B97" w14:textId="77777777" w:rsidR="00A52647" w:rsidRDefault="00A52647" w:rsidP="00026E23">
            <w:pPr>
              <w:spacing w:after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16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951E01A" w14:textId="3A09CB33" w:rsidR="00A52647" w:rsidRDefault="00A52647" w:rsidP="00026E23">
            <w:pPr>
              <w:spacing w:after="0"/>
              <w:jc w:val="center"/>
              <w:rPr>
                <w:b/>
                <w:bCs/>
                <w:sz w:val="20"/>
              </w:rPr>
            </w:pPr>
          </w:p>
        </w:tc>
      </w:tr>
      <w:tr w:rsidR="00A52647" w14:paraId="570F2CAC" w14:textId="77777777" w:rsidTr="00026E23">
        <w:trPr>
          <w:trHeight w:val="300"/>
        </w:trPr>
        <w:tc>
          <w:tcPr>
            <w:tcW w:w="4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34681C7" w14:textId="77777777" w:rsidR="00A52647" w:rsidRDefault="00A52647" w:rsidP="00026E23">
            <w:pPr>
              <w:spacing w:after="0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Vozy o délce 10 m (9,940 ÷ 10,500)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2ED81DE" w14:textId="77777777" w:rsidR="00A52647" w:rsidRPr="006757CE" w:rsidRDefault="00853898" w:rsidP="00026E23">
            <w:pPr>
              <w:spacing w:after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</w:t>
            </w:r>
          </w:p>
        </w:tc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9BDB91" w14:textId="77777777" w:rsidR="00A52647" w:rsidRDefault="00A52647" w:rsidP="00026E23">
            <w:pPr>
              <w:spacing w:after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21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243332E" w14:textId="24C52F82" w:rsidR="00A52647" w:rsidRPr="00D16715" w:rsidRDefault="00A52647" w:rsidP="00026E23">
            <w:pPr>
              <w:spacing w:after="0"/>
              <w:jc w:val="center"/>
              <w:rPr>
                <w:sz w:val="16"/>
                <w:szCs w:val="16"/>
              </w:rPr>
            </w:pPr>
          </w:p>
        </w:tc>
      </w:tr>
      <w:tr w:rsidR="00A52647" w14:paraId="4A10897E" w14:textId="77777777" w:rsidTr="00026E23">
        <w:trPr>
          <w:trHeight w:val="300"/>
        </w:trPr>
        <w:tc>
          <w:tcPr>
            <w:tcW w:w="4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C31AED4" w14:textId="77777777" w:rsidR="00A52647" w:rsidRDefault="00A52647" w:rsidP="00026E23">
            <w:pPr>
              <w:spacing w:after="0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Vozy o délce 12 m (12,000 ÷ 12,500)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90CEDE2" w14:textId="77777777" w:rsidR="00A52647" w:rsidRPr="006757CE" w:rsidRDefault="00C119FD" w:rsidP="00026E23">
            <w:pPr>
              <w:spacing w:after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246</w:t>
            </w:r>
          </w:p>
        </w:tc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00EBC1D" w14:textId="77777777" w:rsidR="00A52647" w:rsidRDefault="00A52647" w:rsidP="00026E23">
            <w:pPr>
              <w:spacing w:after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34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053632C" w14:textId="3BBC48BF" w:rsidR="00A52647" w:rsidRPr="00D16715" w:rsidRDefault="00A52647" w:rsidP="00026E23">
            <w:pPr>
              <w:spacing w:after="0"/>
              <w:jc w:val="center"/>
              <w:rPr>
                <w:sz w:val="16"/>
                <w:szCs w:val="16"/>
              </w:rPr>
            </w:pPr>
          </w:p>
        </w:tc>
      </w:tr>
      <w:tr w:rsidR="00A52647" w14:paraId="7F4992D9" w14:textId="77777777" w:rsidTr="00026E23">
        <w:trPr>
          <w:trHeight w:val="300"/>
        </w:trPr>
        <w:tc>
          <w:tcPr>
            <w:tcW w:w="4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7778003" w14:textId="77777777" w:rsidR="00A52647" w:rsidRDefault="00A52647" w:rsidP="00026E23">
            <w:pPr>
              <w:spacing w:after="0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Vozy o délce 12 m double-</w:t>
            </w:r>
            <w:proofErr w:type="spellStart"/>
            <w:r>
              <w:rPr>
                <w:b/>
                <w:bCs/>
                <w:sz w:val="20"/>
              </w:rPr>
              <w:t>decker</w:t>
            </w:r>
            <w:proofErr w:type="spellEnd"/>
            <w:r>
              <w:rPr>
                <w:b/>
                <w:bCs/>
                <w:sz w:val="20"/>
              </w:rPr>
              <w:t xml:space="preserve"> (12,500)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E76D9BE" w14:textId="77777777" w:rsidR="00A52647" w:rsidRPr="006757CE" w:rsidRDefault="00BB31FB" w:rsidP="00026E23">
            <w:pPr>
              <w:spacing w:after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6</w:t>
            </w:r>
          </w:p>
        </w:tc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8C222A" w14:textId="77777777" w:rsidR="00A52647" w:rsidRDefault="00A52647" w:rsidP="00026E23">
            <w:pPr>
              <w:spacing w:after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66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B07A4C9" w14:textId="413F9BE8" w:rsidR="00A52647" w:rsidRPr="00D16715" w:rsidRDefault="00A52647" w:rsidP="00026E23">
            <w:pPr>
              <w:spacing w:after="0"/>
              <w:jc w:val="center"/>
              <w:rPr>
                <w:sz w:val="16"/>
                <w:szCs w:val="16"/>
              </w:rPr>
            </w:pPr>
          </w:p>
        </w:tc>
      </w:tr>
      <w:tr w:rsidR="00A52647" w14:paraId="78003556" w14:textId="77777777" w:rsidTr="00026E23">
        <w:trPr>
          <w:trHeight w:val="300"/>
        </w:trPr>
        <w:tc>
          <w:tcPr>
            <w:tcW w:w="4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4939B3F" w14:textId="77777777" w:rsidR="00A52647" w:rsidRDefault="00A52647" w:rsidP="00026E23">
            <w:pPr>
              <w:spacing w:after="0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Vozy o délce 18 m (17,590 ÷ 19,000)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DB7A902" w14:textId="77777777" w:rsidR="00A52647" w:rsidRPr="006757CE" w:rsidRDefault="00C119FD" w:rsidP="00026E23">
            <w:pPr>
              <w:spacing w:after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114</w:t>
            </w:r>
          </w:p>
        </w:tc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DBABDC" w14:textId="77777777" w:rsidR="00A52647" w:rsidRDefault="00A52647" w:rsidP="00026E23">
            <w:pPr>
              <w:spacing w:after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46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B5CF3C2" w14:textId="404CE8ED" w:rsidR="00A52647" w:rsidRDefault="00A52647" w:rsidP="00026E23">
            <w:pPr>
              <w:spacing w:after="0"/>
              <w:jc w:val="center"/>
            </w:pPr>
          </w:p>
        </w:tc>
      </w:tr>
    </w:tbl>
    <w:p w14:paraId="3B0B189B" w14:textId="77777777" w:rsidR="00C907BE" w:rsidRDefault="00C907BE">
      <w:pPr>
        <w:rPr>
          <w:b/>
          <w:sz w:val="20"/>
          <w:szCs w:val="24"/>
          <w:u w:val="single"/>
        </w:rPr>
      </w:pPr>
    </w:p>
    <w:p w14:paraId="33BBCF98" w14:textId="77777777" w:rsidR="00A52647" w:rsidRDefault="00A52647" w:rsidP="00A52647">
      <w:r>
        <w:tab/>
      </w:r>
      <w:r>
        <w:rPr>
          <w:b/>
          <w:sz w:val="20"/>
          <w:szCs w:val="24"/>
          <w:u w:val="single"/>
        </w:rPr>
        <w:t>Vysvětlivky:</w:t>
      </w:r>
    </w:p>
    <w:p w14:paraId="4717D987" w14:textId="77777777" w:rsidR="00A52647" w:rsidRDefault="00A52647" w:rsidP="00A52647">
      <w:r>
        <w:tab/>
      </w:r>
      <w:r>
        <w:rPr>
          <w:sz w:val="20"/>
          <w:szCs w:val="24"/>
        </w:rPr>
        <w:t>Minibusy (6,535 ÷ 8,060)</w:t>
      </w:r>
      <w:r>
        <w:rPr>
          <w:sz w:val="20"/>
          <w:szCs w:val="24"/>
        </w:rPr>
        <w:tab/>
      </w:r>
      <w:r>
        <w:rPr>
          <w:sz w:val="20"/>
          <w:szCs w:val="24"/>
        </w:rPr>
        <w:tab/>
      </w:r>
      <w:r>
        <w:rPr>
          <w:sz w:val="20"/>
          <w:szCs w:val="24"/>
        </w:rPr>
        <w:tab/>
        <w:t>-</w:t>
      </w:r>
      <w:r>
        <w:rPr>
          <w:sz w:val="20"/>
          <w:szCs w:val="24"/>
        </w:rPr>
        <w:tab/>
        <w:t>počet sedadel 12 až 16</w:t>
      </w:r>
    </w:p>
    <w:p w14:paraId="7900EBAD" w14:textId="77777777" w:rsidR="00A52647" w:rsidRDefault="00A52647" w:rsidP="00A52647">
      <w:pPr>
        <w:ind w:firstLine="708"/>
        <w:rPr>
          <w:sz w:val="20"/>
          <w:szCs w:val="24"/>
        </w:rPr>
      </w:pPr>
      <w:r>
        <w:rPr>
          <w:sz w:val="20"/>
          <w:szCs w:val="24"/>
        </w:rPr>
        <w:t>Vozy o délce 10 m (9,940 ÷ 10,500)</w:t>
      </w:r>
      <w:r>
        <w:rPr>
          <w:sz w:val="20"/>
          <w:szCs w:val="24"/>
        </w:rPr>
        <w:tab/>
        <w:t>-</w:t>
      </w:r>
      <w:r>
        <w:rPr>
          <w:sz w:val="20"/>
          <w:szCs w:val="24"/>
        </w:rPr>
        <w:tab/>
        <w:t>počet sedadel 20 až 21</w:t>
      </w:r>
    </w:p>
    <w:p w14:paraId="335E51AC" w14:textId="77777777" w:rsidR="00A52647" w:rsidRDefault="00A52647" w:rsidP="00A52647">
      <w:pPr>
        <w:rPr>
          <w:sz w:val="20"/>
          <w:szCs w:val="24"/>
        </w:rPr>
      </w:pPr>
      <w:r>
        <w:rPr>
          <w:sz w:val="20"/>
          <w:szCs w:val="24"/>
        </w:rPr>
        <w:tab/>
        <w:t>Vozy o délce 12 m (11,990 ÷ 12,500)</w:t>
      </w:r>
      <w:r>
        <w:rPr>
          <w:sz w:val="20"/>
          <w:szCs w:val="24"/>
        </w:rPr>
        <w:tab/>
        <w:t xml:space="preserve">- </w:t>
      </w:r>
      <w:r>
        <w:rPr>
          <w:sz w:val="20"/>
          <w:szCs w:val="24"/>
        </w:rPr>
        <w:tab/>
        <w:t>počet sedadel 28 až 34</w:t>
      </w:r>
    </w:p>
    <w:p w14:paraId="446FF6D8" w14:textId="77777777" w:rsidR="00A52647" w:rsidRDefault="00A52647" w:rsidP="00A52647">
      <w:pPr>
        <w:ind w:firstLine="708"/>
        <w:rPr>
          <w:sz w:val="20"/>
          <w:szCs w:val="24"/>
        </w:rPr>
      </w:pPr>
      <w:r w:rsidRPr="00704740">
        <w:rPr>
          <w:bCs/>
          <w:sz w:val="20"/>
        </w:rPr>
        <w:t>Vozy o délce 12 m (doubledecker 12,500)</w:t>
      </w:r>
      <w:r>
        <w:rPr>
          <w:bCs/>
          <w:sz w:val="20"/>
        </w:rPr>
        <w:tab/>
        <w:t>-</w:t>
      </w:r>
      <w:r>
        <w:rPr>
          <w:bCs/>
          <w:sz w:val="20"/>
        </w:rPr>
        <w:tab/>
      </w:r>
      <w:r>
        <w:rPr>
          <w:sz w:val="20"/>
          <w:szCs w:val="24"/>
        </w:rPr>
        <w:t>počet sedadel 66</w:t>
      </w:r>
      <w:r>
        <w:rPr>
          <w:bCs/>
          <w:sz w:val="20"/>
        </w:rPr>
        <w:tab/>
      </w:r>
    </w:p>
    <w:p w14:paraId="165DA1A0" w14:textId="77777777" w:rsidR="00C954BF" w:rsidRDefault="00A52647">
      <w:pPr>
        <w:rPr>
          <w:sz w:val="20"/>
          <w:szCs w:val="24"/>
        </w:rPr>
      </w:pPr>
      <w:r>
        <w:rPr>
          <w:sz w:val="20"/>
          <w:szCs w:val="24"/>
        </w:rPr>
        <w:tab/>
        <w:t>Vozy o délce 18 m (17,590 ÷ 19,000)</w:t>
      </w:r>
      <w:r>
        <w:rPr>
          <w:sz w:val="20"/>
          <w:szCs w:val="24"/>
        </w:rPr>
        <w:tab/>
        <w:t>-</w:t>
      </w:r>
      <w:r>
        <w:rPr>
          <w:sz w:val="20"/>
          <w:szCs w:val="24"/>
        </w:rPr>
        <w:tab/>
        <w:t>počet sedadel 42 až 46</w:t>
      </w:r>
    </w:p>
    <w:p w14:paraId="210E32D8" w14:textId="77777777" w:rsidR="00113C80" w:rsidRPr="00113C80" w:rsidRDefault="00C907BE" w:rsidP="00113C80">
      <w:pPr>
        <w:pStyle w:val="Odstavecseseznamem"/>
        <w:numPr>
          <w:ilvl w:val="1"/>
          <w:numId w:val="6"/>
        </w:numPr>
        <w:spacing w:before="240" w:after="240"/>
        <w:rPr>
          <w:b/>
          <w:sz w:val="20"/>
          <w:szCs w:val="24"/>
        </w:rPr>
      </w:pPr>
      <w:r>
        <w:rPr>
          <w:b/>
          <w:sz w:val="24"/>
        </w:rPr>
        <w:t xml:space="preserve">Mytí vozidel – </w:t>
      </w:r>
      <w:r w:rsidR="00113C80">
        <w:rPr>
          <w:b/>
          <w:sz w:val="24"/>
        </w:rPr>
        <w:t>hloubkové čištění sedadla řidiče</w:t>
      </w:r>
    </w:p>
    <w:p w14:paraId="38C15964" w14:textId="77777777" w:rsidR="00113C80" w:rsidRPr="00113C80" w:rsidRDefault="00113C80" w:rsidP="00113C80">
      <w:pPr>
        <w:pStyle w:val="Odstavecseseznamem"/>
        <w:spacing w:before="240" w:after="240"/>
        <w:ind w:left="794"/>
        <w:rPr>
          <w:b/>
          <w:sz w:val="20"/>
          <w:szCs w:val="24"/>
        </w:rPr>
      </w:pPr>
      <w:r w:rsidRPr="00113C80">
        <w:rPr>
          <w:b/>
          <w:sz w:val="20"/>
          <w:szCs w:val="24"/>
        </w:rPr>
        <w:t>Mokré čištění čalouněného sedadla řidiče v období: leden – prosinec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5"/>
        <w:gridCol w:w="1541"/>
        <w:gridCol w:w="1691"/>
        <w:gridCol w:w="1497"/>
      </w:tblGrid>
      <w:tr w:rsidR="00A52647" w14:paraId="024BB60F" w14:textId="77777777" w:rsidTr="00026E23">
        <w:trPr>
          <w:trHeight w:val="315"/>
          <w:jc w:val="center"/>
        </w:trPr>
        <w:tc>
          <w:tcPr>
            <w:tcW w:w="4255" w:type="dxa"/>
            <w:tcBorders>
              <w:bottom w:val="single" w:sz="8" w:space="0" w:color="000000"/>
            </w:tcBorders>
            <w:shd w:val="clear" w:color="auto" w:fill="FFFFFF"/>
            <w:vAlign w:val="bottom"/>
          </w:tcPr>
          <w:p w14:paraId="6C8F31C2" w14:textId="77777777" w:rsidR="00A52647" w:rsidRDefault="00A52647" w:rsidP="00026E23">
            <w:pPr>
              <w:spacing w:after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pondělí ÷ neděle </w:t>
            </w:r>
          </w:p>
        </w:tc>
        <w:tc>
          <w:tcPr>
            <w:tcW w:w="1541" w:type="dxa"/>
            <w:tcBorders>
              <w:bottom w:val="single" w:sz="8" w:space="0" w:color="000000"/>
            </w:tcBorders>
            <w:shd w:val="clear" w:color="auto" w:fill="FFFFFF"/>
            <w:vAlign w:val="bottom"/>
          </w:tcPr>
          <w:p w14:paraId="4C74D6E9" w14:textId="77777777" w:rsidR="00A52647" w:rsidRDefault="00A52647" w:rsidP="00026E23">
            <w:pPr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1691" w:type="dxa"/>
            <w:tcBorders>
              <w:bottom w:val="single" w:sz="8" w:space="0" w:color="000000"/>
            </w:tcBorders>
            <w:shd w:val="clear" w:color="auto" w:fill="FFFFFF"/>
            <w:vAlign w:val="bottom"/>
          </w:tcPr>
          <w:p w14:paraId="3965972A" w14:textId="77777777" w:rsidR="00A52647" w:rsidRDefault="00A52647" w:rsidP="00026E23">
            <w:pPr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1497" w:type="dxa"/>
            <w:tcBorders>
              <w:bottom w:val="single" w:sz="8" w:space="0" w:color="000000"/>
            </w:tcBorders>
            <w:shd w:val="clear" w:color="auto" w:fill="FFFFFF"/>
            <w:vAlign w:val="bottom"/>
          </w:tcPr>
          <w:p w14:paraId="0964FD07" w14:textId="77777777" w:rsidR="00A52647" w:rsidRDefault="00A52647" w:rsidP="00026E23">
            <w:pPr>
              <w:spacing w:after="0"/>
              <w:jc w:val="left"/>
              <w:rPr>
                <w:b/>
                <w:bCs/>
                <w:sz w:val="20"/>
              </w:rPr>
            </w:pPr>
          </w:p>
        </w:tc>
      </w:tr>
      <w:tr w:rsidR="00A52647" w14:paraId="27DF90CA" w14:textId="77777777" w:rsidTr="00026E23">
        <w:trPr>
          <w:trHeight w:val="780"/>
          <w:jc w:val="center"/>
        </w:trPr>
        <w:tc>
          <w:tcPr>
            <w:tcW w:w="4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D941FFD" w14:textId="77777777" w:rsidR="00A52647" w:rsidRDefault="00A52647" w:rsidP="00026E23">
            <w:pPr>
              <w:spacing w:after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Autobus o rozměrech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69BEBC7" w14:textId="77777777" w:rsidR="00A52647" w:rsidRDefault="00A52647" w:rsidP="00026E23">
            <w:pPr>
              <w:spacing w:after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Počet mytých vozů měsíčně</w:t>
            </w:r>
          </w:p>
        </w:tc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6B10AFB" w14:textId="77777777" w:rsidR="00A52647" w:rsidRDefault="00A52647" w:rsidP="00026E23">
            <w:pPr>
              <w:spacing w:after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Počet sedadel řidiče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0FF2949" w14:textId="77777777" w:rsidR="00A52647" w:rsidRDefault="00A52647" w:rsidP="00026E23">
            <w:pPr>
              <w:spacing w:after="0"/>
              <w:jc w:val="center"/>
            </w:pPr>
            <w:r>
              <w:rPr>
                <w:b/>
                <w:bCs/>
                <w:sz w:val="20"/>
              </w:rPr>
              <w:t>Jednotková cena v Kč bez DPH za 1 vůz</w:t>
            </w:r>
          </w:p>
        </w:tc>
      </w:tr>
      <w:tr w:rsidR="00A52647" w14:paraId="35C63B6D" w14:textId="77777777" w:rsidTr="00026E23">
        <w:trPr>
          <w:trHeight w:val="145"/>
          <w:jc w:val="center"/>
        </w:trPr>
        <w:tc>
          <w:tcPr>
            <w:tcW w:w="4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6C262DC" w14:textId="77777777" w:rsidR="00A52647" w:rsidRDefault="00A52647" w:rsidP="00026E23">
            <w:pPr>
              <w:spacing w:after="0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Minibusy (6,535 ÷ 8,060)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A5764B8" w14:textId="77777777" w:rsidR="00A52647" w:rsidRDefault="00BB31FB" w:rsidP="00026E23">
            <w:pPr>
              <w:spacing w:after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5BFB5AA" w14:textId="77777777" w:rsidR="00A52647" w:rsidRDefault="00A52647" w:rsidP="00026E23">
            <w:pPr>
              <w:spacing w:after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6A93E42" w14:textId="4E1450A7" w:rsidR="00A52647" w:rsidRDefault="00A52647" w:rsidP="00026E23">
            <w:pPr>
              <w:spacing w:after="0"/>
              <w:jc w:val="center"/>
              <w:rPr>
                <w:b/>
                <w:bCs/>
                <w:sz w:val="20"/>
              </w:rPr>
            </w:pPr>
          </w:p>
        </w:tc>
      </w:tr>
      <w:tr w:rsidR="00A52647" w14:paraId="3C06F3F9" w14:textId="77777777" w:rsidTr="00026E23">
        <w:trPr>
          <w:trHeight w:val="117"/>
          <w:jc w:val="center"/>
        </w:trPr>
        <w:tc>
          <w:tcPr>
            <w:tcW w:w="4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0E28916" w14:textId="77777777" w:rsidR="00A52647" w:rsidRDefault="00A52647" w:rsidP="00026E23">
            <w:pPr>
              <w:spacing w:after="0"/>
              <w:jc w:val="left"/>
              <w:rPr>
                <w:b/>
                <w:bCs/>
                <w:sz w:val="20"/>
              </w:rPr>
            </w:pPr>
            <w:r w:rsidRPr="006757CE">
              <w:rPr>
                <w:b/>
                <w:bCs/>
                <w:sz w:val="20"/>
              </w:rPr>
              <w:t>Vozy o délce 10 m (9,940 ÷ 10,500)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DB1C537" w14:textId="77777777" w:rsidR="00A52647" w:rsidRDefault="00BB31FB" w:rsidP="00026E23">
            <w:pPr>
              <w:spacing w:after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</w:t>
            </w:r>
          </w:p>
        </w:tc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7E7BFFA" w14:textId="77777777" w:rsidR="00A52647" w:rsidRDefault="00A52647" w:rsidP="00026E23">
            <w:pPr>
              <w:spacing w:after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0BC89FF" w14:textId="7C66E484" w:rsidR="00A52647" w:rsidRPr="00D16715" w:rsidRDefault="00A52647" w:rsidP="00026E23">
            <w:pPr>
              <w:spacing w:after="0"/>
              <w:jc w:val="center"/>
              <w:rPr>
                <w:bCs/>
                <w:sz w:val="16"/>
                <w:szCs w:val="16"/>
                <w:highlight w:val="cyan"/>
                <w:lang w:val="en-US"/>
              </w:rPr>
            </w:pPr>
          </w:p>
        </w:tc>
      </w:tr>
      <w:tr w:rsidR="00A52647" w14:paraId="21F86DBF" w14:textId="77777777" w:rsidTr="00026E23">
        <w:trPr>
          <w:trHeight w:val="300"/>
          <w:jc w:val="center"/>
        </w:trPr>
        <w:tc>
          <w:tcPr>
            <w:tcW w:w="4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1CA665B" w14:textId="77777777" w:rsidR="00A52647" w:rsidRDefault="00A52647" w:rsidP="00026E23">
            <w:pPr>
              <w:spacing w:after="0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Vozy o délce 12 m (11,990 ÷ 12,500)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CC59529" w14:textId="77777777" w:rsidR="00A52647" w:rsidRDefault="00BB31FB" w:rsidP="00026E23">
            <w:pPr>
              <w:spacing w:after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82</w:t>
            </w:r>
          </w:p>
        </w:tc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2F83982" w14:textId="77777777" w:rsidR="00A52647" w:rsidRDefault="00A52647" w:rsidP="00026E23">
            <w:pPr>
              <w:spacing w:after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7C3148E" w14:textId="12599198" w:rsidR="00A52647" w:rsidRDefault="00A52647" w:rsidP="00026E23">
            <w:pPr>
              <w:spacing w:after="0"/>
              <w:jc w:val="center"/>
            </w:pPr>
          </w:p>
        </w:tc>
      </w:tr>
      <w:tr w:rsidR="00A52647" w14:paraId="3C3B0089" w14:textId="77777777" w:rsidTr="00026E23">
        <w:trPr>
          <w:trHeight w:val="300"/>
          <w:jc w:val="center"/>
        </w:trPr>
        <w:tc>
          <w:tcPr>
            <w:tcW w:w="4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296E9EA" w14:textId="77777777" w:rsidR="00A52647" w:rsidRDefault="00A52647" w:rsidP="00026E23">
            <w:pPr>
              <w:spacing w:after="0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Vozy o délce 12 m double-</w:t>
            </w:r>
            <w:proofErr w:type="spellStart"/>
            <w:r>
              <w:rPr>
                <w:b/>
                <w:bCs/>
                <w:sz w:val="20"/>
              </w:rPr>
              <w:t>decker</w:t>
            </w:r>
            <w:proofErr w:type="spellEnd"/>
            <w:r>
              <w:rPr>
                <w:b/>
                <w:bCs/>
                <w:sz w:val="20"/>
              </w:rPr>
              <w:t xml:space="preserve"> (12,500)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2989253" w14:textId="77777777" w:rsidR="00A52647" w:rsidRPr="00413CAD" w:rsidRDefault="00BB31FB" w:rsidP="00026E23">
            <w:pPr>
              <w:spacing w:after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232253D" w14:textId="77777777" w:rsidR="00A52647" w:rsidRDefault="00A52647" w:rsidP="00026E23">
            <w:pPr>
              <w:spacing w:after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8CB59A6" w14:textId="11332E97" w:rsidR="00A52647" w:rsidRPr="00D16715" w:rsidRDefault="00A52647" w:rsidP="00026E23">
            <w:pPr>
              <w:spacing w:after="0"/>
              <w:jc w:val="center"/>
              <w:rPr>
                <w:sz w:val="16"/>
                <w:szCs w:val="16"/>
              </w:rPr>
            </w:pPr>
          </w:p>
        </w:tc>
      </w:tr>
      <w:tr w:rsidR="00A52647" w14:paraId="09692F82" w14:textId="77777777" w:rsidTr="00026E23">
        <w:trPr>
          <w:trHeight w:val="300"/>
          <w:jc w:val="center"/>
        </w:trPr>
        <w:tc>
          <w:tcPr>
            <w:tcW w:w="4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E904955" w14:textId="77777777" w:rsidR="00A52647" w:rsidRDefault="00A52647" w:rsidP="00026E23">
            <w:pPr>
              <w:spacing w:after="0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Vozy o délce 18 m (17,590 ÷ 19,000)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05A193F" w14:textId="77777777" w:rsidR="00A52647" w:rsidRDefault="00BB31FB" w:rsidP="00026E23">
            <w:pPr>
              <w:spacing w:after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38</w:t>
            </w:r>
          </w:p>
        </w:tc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B8757C8" w14:textId="77777777" w:rsidR="00A52647" w:rsidRDefault="00A52647" w:rsidP="00026E23">
            <w:pPr>
              <w:spacing w:after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23F81F3" w14:textId="738F1D6F" w:rsidR="00A52647" w:rsidRDefault="00A52647" w:rsidP="00026E23">
            <w:pPr>
              <w:spacing w:after="0"/>
              <w:jc w:val="center"/>
            </w:pPr>
          </w:p>
        </w:tc>
      </w:tr>
    </w:tbl>
    <w:p w14:paraId="235034D1" w14:textId="77777777" w:rsidR="00C907BE" w:rsidRDefault="00C907BE">
      <w:pPr>
        <w:pStyle w:val="Odstavecseseznamem1"/>
        <w:ind w:left="794"/>
        <w:rPr>
          <w:sz w:val="24"/>
          <w:szCs w:val="24"/>
        </w:rPr>
      </w:pPr>
    </w:p>
    <w:p w14:paraId="5706FE4E" w14:textId="77777777" w:rsidR="0095566B" w:rsidRDefault="0095566B" w:rsidP="00113C80">
      <w:pPr>
        <w:pStyle w:val="Odstavecseseznamem"/>
        <w:numPr>
          <w:ilvl w:val="1"/>
          <w:numId w:val="6"/>
        </w:numPr>
        <w:tabs>
          <w:tab w:val="clear" w:pos="1758"/>
          <w:tab w:val="num" w:pos="709"/>
        </w:tabs>
        <w:spacing w:before="240" w:after="240"/>
        <w:ind w:left="709" w:hanging="709"/>
        <w:rPr>
          <w:b/>
          <w:sz w:val="24"/>
        </w:rPr>
      </w:pPr>
      <w:r>
        <w:rPr>
          <w:b/>
          <w:sz w:val="24"/>
        </w:rPr>
        <w:lastRenderedPageBreak/>
        <w:t>Mytí vozidel – mokré mytí podlahy</w:t>
      </w:r>
    </w:p>
    <w:p w14:paraId="4256E202" w14:textId="77777777" w:rsidR="0095566B" w:rsidRPr="009F7CBA" w:rsidRDefault="0095566B" w:rsidP="0095566B">
      <w:pPr>
        <w:pStyle w:val="Odstavecseseznamem"/>
        <w:spacing w:before="240" w:after="240"/>
        <w:ind w:firstLine="708"/>
        <w:rPr>
          <w:b/>
          <w:sz w:val="20"/>
        </w:rPr>
      </w:pPr>
      <w:r>
        <w:rPr>
          <w:b/>
          <w:sz w:val="20"/>
        </w:rPr>
        <w:t>M</w:t>
      </w:r>
      <w:r w:rsidRPr="009F7CBA">
        <w:rPr>
          <w:b/>
          <w:sz w:val="20"/>
        </w:rPr>
        <w:t xml:space="preserve">ytí </w:t>
      </w:r>
      <w:r>
        <w:rPr>
          <w:b/>
          <w:sz w:val="20"/>
        </w:rPr>
        <w:t xml:space="preserve">podlahy </w:t>
      </w:r>
      <w:r w:rsidRPr="009F7CBA">
        <w:rPr>
          <w:b/>
          <w:sz w:val="20"/>
        </w:rPr>
        <w:t>v období: leden – prosinec</w:t>
      </w:r>
    </w:p>
    <w:tbl>
      <w:tblPr>
        <w:tblW w:w="0" w:type="auto"/>
        <w:tblInd w:w="79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5"/>
        <w:gridCol w:w="1541"/>
        <w:gridCol w:w="1497"/>
      </w:tblGrid>
      <w:tr w:rsidR="00A52647" w14:paraId="349E9842" w14:textId="77777777" w:rsidTr="00026E23">
        <w:trPr>
          <w:trHeight w:val="315"/>
        </w:trPr>
        <w:tc>
          <w:tcPr>
            <w:tcW w:w="4255" w:type="dxa"/>
            <w:tcBorders>
              <w:bottom w:val="single" w:sz="8" w:space="0" w:color="000000"/>
            </w:tcBorders>
            <w:shd w:val="clear" w:color="auto" w:fill="FFFFFF"/>
            <w:vAlign w:val="bottom"/>
          </w:tcPr>
          <w:p w14:paraId="1A29413E" w14:textId="77777777" w:rsidR="00A52647" w:rsidRDefault="00A52647" w:rsidP="00026E23">
            <w:pPr>
              <w:spacing w:after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pondělí ÷ neděle </w:t>
            </w:r>
          </w:p>
        </w:tc>
        <w:tc>
          <w:tcPr>
            <w:tcW w:w="1541" w:type="dxa"/>
            <w:tcBorders>
              <w:bottom w:val="single" w:sz="8" w:space="0" w:color="000000"/>
            </w:tcBorders>
            <w:shd w:val="clear" w:color="auto" w:fill="FFFFFF"/>
            <w:vAlign w:val="bottom"/>
          </w:tcPr>
          <w:p w14:paraId="3BB8AB2F" w14:textId="77777777" w:rsidR="00A52647" w:rsidRDefault="00A52647" w:rsidP="00026E23">
            <w:pPr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1497" w:type="dxa"/>
            <w:tcBorders>
              <w:bottom w:val="single" w:sz="8" w:space="0" w:color="000000"/>
            </w:tcBorders>
            <w:shd w:val="clear" w:color="auto" w:fill="FFFFFF"/>
            <w:vAlign w:val="bottom"/>
          </w:tcPr>
          <w:p w14:paraId="368C04BD" w14:textId="77777777" w:rsidR="00A52647" w:rsidRDefault="00A52647" w:rsidP="00026E23">
            <w:pPr>
              <w:spacing w:after="0"/>
              <w:jc w:val="left"/>
              <w:rPr>
                <w:b/>
                <w:bCs/>
                <w:sz w:val="20"/>
              </w:rPr>
            </w:pPr>
          </w:p>
        </w:tc>
      </w:tr>
      <w:tr w:rsidR="00A52647" w14:paraId="5F4C4C9B" w14:textId="77777777" w:rsidTr="00026E23">
        <w:trPr>
          <w:trHeight w:val="780"/>
        </w:trPr>
        <w:tc>
          <w:tcPr>
            <w:tcW w:w="4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343EE66" w14:textId="77777777" w:rsidR="00A52647" w:rsidRDefault="00A52647" w:rsidP="00026E23">
            <w:pPr>
              <w:spacing w:after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Autobus o rozměrech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01D9167" w14:textId="77777777" w:rsidR="00A52647" w:rsidRDefault="00A52647" w:rsidP="00026E23">
            <w:pPr>
              <w:spacing w:after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Počet mytých vozů měsíčně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95FE7CC" w14:textId="77777777" w:rsidR="00A52647" w:rsidRDefault="00A52647" w:rsidP="00026E23">
            <w:pPr>
              <w:spacing w:after="0"/>
              <w:jc w:val="center"/>
            </w:pPr>
            <w:r>
              <w:rPr>
                <w:b/>
                <w:bCs/>
                <w:sz w:val="20"/>
              </w:rPr>
              <w:t>Jednotková cena v Kč bez DPH za 1 vůz</w:t>
            </w:r>
          </w:p>
        </w:tc>
      </w:tr>
      <w:tr w:rsidR="00A52647" w14:paraId="31CEF72A" w14:textId="77777777" w:rsidTr="00026E23">
        <w:trPr>
          <w:trHeight w:val="300"/>
        </w:trPr>
        <w:tc>
          <w:tcPr>
            <w:tcW w:w="4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D23CBCD" w14:textId="77777777" w:rsidR="00A52647" w:rsidRDefault="00A52647" w:rsidP="00026E23">
            <w:pPr>
              <w:spacing w:after="0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Minibusy (6,535 ÷ 8,060)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14E23C2" w14:textId="77777777" w:rsidR="00A52647" w:rsidRDefault="00BB31FB" w:rsidP="00026E23">
            <w:pPr>
              <w:spacing w:after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DBE8A5E" w14:textId="38516E8C" w:rsidR="00A52647" w:rsidRPr="00D16715" w:rsidRDefault="00A52647" w:rsidP="00026E23">
            <w:pPr>
              <w:spacing w:after="0"/>
              <w:jc w:val="center"/>
              <w:rPr>
                <w:sz w:val="16"/>
                <w:szCs w:val="16"/>
              </w:rPr>
            </w:pPr>
          </w:p>
        </w:tc>
      </w:tr>
      <w:tr w:rsidR="00A52647" w14:paraId="4BD47B18" w14:textId="77777777" w:rsidTr="00026E23">
        <w:trPr>
          <w:trHeight w:val="300"/>
        </w:trPr>
        <w:tc>
          <w:tcPr>
            <w:tcW w:w="4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BECD6E1" w14:textId="77777777" w:rsidR="00A52647" w:rsidRDefault="00A52647" w:rsidP="00026E23">
            <w:pPr>
              <w:spacing w:after="0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Vozy o délce 10 m (9,940 ÷ 10,500)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7FC60A8" w14:textId="77777777" w:rsidR="00A52647" w:rsidRDefault="00BB31FB" w:rsidP="00026E23">
            <w:pPr>
              <w:spacing w:after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8151507" w14:textId="270ACC20" w:rsidR="00A52647" w:rsidRPr="00D16715" w:rsidRDefault="00A52647" w:rsidP="00026E23">
            <w:pPr>
              <w:spacing w:after="0"/>
              <w:jc w:val="center"/>
              <w:rPr>
                <w:bCs/>
                <w:sz w:val="16"/>
                <w:szCs w:val="16"/>
                <w:highlight w:val="cyan"/>
                <w:lang w:val="en-US"/>
              </w:rPr>
            </w:pPr>
          </w:p>
        </w:tc>
      </w:tr>
      <w:tr w:rsidR="00A52647" w14:paraId="19854B31" w14:textId="77777777" w:rsidTr="00026E23">
        <w:trPr>
          <w:trHeight w:val="300"/>
        </w:trPr>
        <w:tc>
          <w:tcPr>
            <w:tcW w:w="4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183217C" w14:textId="77777777" w:rsidR="00A52647" w:rsidRDefault="00A52647" w:rsidP="00026E23">
            <w:pPr>
              <w:spacing w:after="0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Vozy o délce 12 m (12,000 ÷ 12,500)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EA85CC1" w14:textId="77777777" w:rsidR="00A52647" w:rsidRDefault="00BB31FB" w:rsidP="00026E23">
            <w:pPr>
              <w:spacing w:after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82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BFB0F42" w14:textId="6445A43D" w:rsidR="00A52647" w:rsidRPr="00D16715" w:rsidRDefault="00A52647" w:rsidP="00026E23">
            <w:pPr>
              <w:spacing w:after="0"/>
              <w:jc w:val="center"/>
              <w:rPr>
                <w:sz w:val="16"/>
                <w:szCs w:val="16"/>
              </w:rPr>
            </w:pPr>
          </w:p>
        </w:tc>
      </w:tr>
      <w:tr w:rsidR="00A52647" w14:paraId="47C9B26A" w14:textId="77777777" w:rsidTr="00026E23">
        <w:trPr>
          <w:trHeight w:val="300"/>
        </w:trPr>
        <w:tc>
          <w:tcPr>
            <w:tcW w:w="4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9A26627" w14:textId="77777777" w:rsidR="00A52647" w:rsidRDefault="00A52647" w:rsidP="00026E23">
            <w:pPr>
              <w:spacing w:after="0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Vozy o délce 12 m double-</w:t>
            </w:r>
            <w:proofErr w:type="spellStart"/>
            <w:r>
              <w:rPr>
                <w:b/>
                <w:bCs/>
                <w:sz w:val="20"/>
              </w:rPr>
              <w:t>decker</w:t>
            </w:r>
            <w:proofErr w:type="spellEnd"/>
            <w:r>
              <w:rPr>
                <w:b/>
                <w:bCs/>
                <w:sz w:val="20"/>
              </w:rPr>
              <w:t xml:space="preserve"> (12,500)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635A75B" w14:textId="77777777" w:rsidR="00A52647" w:rsidRDefault="00BB31FB" w:rsidP="00026E23">
            <w:pPr>
              <w:spacing w:after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36228F2" w14:textId="5EBAB656" w:rsidR="00A52647" w:rsidRPr="00D16715" w:rsidRDefault="00A52647" w:rsidP="00026E23">
            <w:pPr>
              <w:spacing w:after="0"/>
              <w:jc w:val="center"/>
              <w:rPr>
                <w:sz w:val="16"/>
                <w:szCs w:val="16"/>
              </w:rPr>
            </w:pPr>
          </w:p>
        </w:tc>
      </w:tr>
      <w:tr w:rsidR="00A52647" w14:paraId="6E73759F" w14:textId="77777777" w:rsidTr="00026E23">
        <w:trPr>
          <w:trHeight w:val="300"/>
        </w:trPr>
        <w:tc>
          <w:tcPr>
            <w:tcW w:w="4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FCE78EE" w14:textId="77777777" w:rsidR="00A52647" w:rsidRDefault="00A52647" w:rsidP="00026E23">
            <w:pPr>
              <w:spacing w:after="0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Vozy o délce 18 m (17,590 ÷ 19,000)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F0215EE" w14:textId="77777777" w:rsidR="00A52647" w:rsidRDefault="00BB31FB" w:rsidP="00026E23">
            <w:pPr>
              <w:spacing w:after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38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E1032A4" w14:textId="3BF1FCF3" w:rsidR="00A52647" w:rsidRDefault="00A52647" w:rsidP="00026E23">
            <w:pPr>
              <w:spacing w:after="0"/>
              <w:jc w:val="center"/>
            </w:pPr>
          </w:p>
        </w:tc>
      </w:tr>
    </w:tbl>
    <w:p w14:paraId="5E744FDE" w14:textId="77777777" w:rsidR="009F6896" w:rsidRPr="009F6896" w:rsidRDefault="009F6896" w:rsidP="00113C80">
      <w:pPr>
        <w:pStyle w:val="Odstavecseseznamem"/>
        <w:numPr>
          <w:ilvl w:val="1"/>
          <w:numId w:val="6"/>
        </w:numPr>
        <w:spacing w:before="240" w:after="240"/>
        <w:ind w:left="709"/>
        <w:rPr>
          <w:b/>
        </w:rPr>
      </w:pPr>
      <w:bookmarkStart w:id="0" w:name="_Ref506814423"/>
      <w:r w:rsidRPr="009F6896">
        <w:rPr>
          <w:b/>
        </w:rPr>
        <w:t xml:space="preserve"> Hloubkové parní čištění vozidel</w:t>
      </w:r>
    </w:p>
    <w:tbl>
      <w:tblPr>
        <w:tblW w:w="0" w:type="auto"/>
        <w:tblInd w:w="79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5"/>
        <w:gridCol w:w="1541"/>
        <w:gridCol w:w="1497"/>
      </w:tblGrid>
      <w:tr w:rsidR="009F6896" w14:paraId="0E702877" w14:textId="77777777" w:rsidTr="00807E4B">
        <w:trPr>
          <w:trHeight w:val="315"/>
        </w:trPr>
        <w:tc>
          <w:tcPr>
            <w:tcW w:w="4255" w:type="dxa"/>
            <w:tcBorders>
              <w:bottom w:val="single" w:sz="8" w:space="0" w:color="000000"/>
            </w:tcBorders>
            <w:shd w:val="clear" w:color="auto" w:fill="FFFFFF"/>
            <w:vAlign w:val="bottom"/>
          </w:tcPr>
          <w:p w14:paraId="2F28E246" w14:textId="77777777" w:rsidR="009F6896" w:rsidRDefault="009F6896" w:rsidP="00807E4B">
            <w:pPr>
              <w:spacing w:after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pondělí ÷ neděle </w:t>
            </w:r>
          </w:p>
        </w:tc>
        <w:tc>
          <w:tcPr>
            <w:tcW w:w="1541" w:type="dxa"/>
            <w:tcBorders>
              <w:bottom w:val="single" w:sz="8" w:space="0" w:color="000000"/>
            </w:tcBorders>
            <w:shd w:val="clear" w:color="auto" w:fill="FFFFFF"/>
            <w:vAlign w:val="bottom"/>
          </w:tcPr>
          <w:p w14:paraId="4E7D5D1D" w14:textId="77777777" w:rsidR="009F6896" w:rsidRDefault="009F6896" w:rsidP="00807E4B">
            <w:pPr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1497" w:type="dxa"/>
            <w:tcBorders>
              <w:bottom w:val="single" w:sz="8" w:space="0" w:color="000000"/>
            </w:tcBorders>
            <w:shd w:val="clear" w:color="auto" w:fill="FFFFFF"/>
            <w:vAlign w:val="bottom"/>
          </w:tcPr>
          <w:p w14:paraId="3A69F887" w14:textId="77777777" w:rsidR="009F6896" w:rsidRDefault="009F6896" w:rsidP="00807E4B">
            <w:pPr>
              <w:spacing w:after="0"/>
              <w:jc w:val="left"/>
              <w:rPr>
                <w:b/>
                <w:bCs/>
                <w:sz w:val="20"/>
              </w:rPr>
            </w:pPr>
          </w:p>
        </w:tc>
      </w:tr>
      <w:tr w:rsidR="009F6896" w14:paraId="422BFE40" w14:textId="77777777" w:rsidTr="00807E4B">
        <w:trPr>
          <w:trHeight w:val="780"/>
        </w:trPr>
        <w:tc>
          <w:tcPr>
            <w:tcW w:w="4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FCD1366" w14:textId="77777777" w:rsidR="009F6896" w:rsidRDefault="009F6896" w:rsidP="00807E4B">
            <w:pPr>
              <w:spacing w:after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Autobus o rozměrech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96E3CC4" w14:textId="77777777" w:rsidR="009F6896" w:rsidRDefault="009F6896" w:rsidP="00807E4B">
            <w:pPr>
              <w:spacing w:after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Počet mytých vozů měsíčně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51E3034" w14:textId="77777777" w:rsidR="009F6896" w:rsidRDefault="009F6896" w:rsidP="00807E4B">
            <w:pPr>
              <w:spacing w:after="0"/>
              <w:jc w:val="center"/>
            </w:pPr>
            <w:r>
              <w:rPr>
                <w:b/>
                <w:bCs/>
                <w:sz w:val="20"/>
              </w:rPr>
              <w:t>Jednotková cena v Kč bez DPH za 1 vůz</w:t>
            </w:r>
          </w:p>
        </w:tc>
      </w:tr>
      <w:tr w:rsidR="009F6896" w14:paraId="1B0C15AB" w14:textId="77777777" w:rsidTr="00807E4B">
        <w:trPr>
          <w:trHeight w:val="259"/>
        </w:trPr>
        <w:tc>
          <w:tcPr>
            <w:tcW w:w="4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CC5C268" w14:textId="77777777" w:rsidR="009F6896" w:rsidRDefault="009F6896" w:rsidP="00807E4B">
            <w:pPr>
              <w:spacing w:after="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Minibusy (6,535 ÷ 8,060)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9BFCB80" w14:textId="1E9EBEF7" w:rsidR="009F6896" w:rsidRPr="006757CE" w:rsidRDefault="003A6790" w:rsidP="00807E4B">
            <w:pPr>
              <w:spacing w:after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DEEBE6D" w14:textId="342F9614" w:rsidR="009F6896" w:rsidRDefault="009F6896" w:rsidP="00807E4B">
            <w:pPr>
              <w:spacing w:after="0"/>
              <w:jc w:val="center"/>
              <w:rPr>
                <w:b/>
                <w:bCs/>
                <w:sz w:val="20"/>
              </w:rPr>
            </w:pPr>
          </w:p>
        </w:tc>
      </w:tr>
      <w:tr w:rsidR="009F6896" w14:paraId="0A674AAF" w14:textId="77777777" w:rsidTr="00807E4B">
        <w:trPr>
          <w:trHeight w:val="300"/>
        </w:trPr>
        <w:tc>
          <w:tcPr>
            <w:tcW w:w="4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9A81232" w14:textId="77777777" w:rsidR="009F6896" w:rsidRDefault="009F6896" w:rsidP="00807E4B">
            <w:pPr>
              <w:spacing w:after="0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Vozy o délce 10 m (9,940 ÷ 10,500)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FCED02B" w14:textId="54CEBEE5" w:rsidR="009F6896" w:rsidRPr="006757CE" w:rsidRDefault="003A6790" w:rsidP="00807E4B">
            <w:pPr>
              <w:spacing w:after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C14F0D1" w14:textId="209D4294" w:rsidR="009F6896" w:rsidRPr="00D16715" w:rsidRDefault="009F6896" w:rsidP="00807E4B">
            <w:pPr>
              <w:spacing w:after="0"/>
              <w:jc w:val="center"/>
              <w:rPr>
                <w:sz w:val="16"/>
                <w:szCs w:val="16"/>
              </w:rPr>
            </w:pPr>
          </w:p>
        </w:tc>
      </w:tr>
      <w:tr w:rsidR="009F6896" w14:paraId="07E24596" w14:textId="77777777" w:rsidTr="00807E4B">
        <w:trPr>
          <w:trHeight w:val="300"/>
        </w:trPr>
        <w:tc>
          <w:tcPr>
            <w:tcW w:w="4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7A8DD5D" w14:textId="77777777" w:rsidR="009F6896" w:rsidRDefault="009F6896" w:rsidP="00807E4B">
            <w:pPr>
              <w:spacing w:after="0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Vozy o délce 12 m (12,000 ÷ 12,500)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440FEB1" w14:textId="1E63A1F2" w:rsidR="009F6896" w:rsidRPr="006757CE" w:rsidRDefault="003A6790" w:rsidP="00807E4B">
            <w:pPr>
              <w:spacing w:after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C77B833" w14:textId="4C0FDBEA" w:rsidR="009F6896" w:rsidRPr="00D16715" w:rsidRDefault="009F6896" w:rsidP="00807E4B">
            <w:pPr>
              <w:spacing w:after="0"/>
              <w:jc w:val="center"/>
              <w:rPr>
                <w:sz w:val="16"/>
                <w:szCs w:val="16"/>
              </w:rPr>
            </w:pPr>
          </w:p>
        </w:tc>
      </w:tr>
      <w:tr w:rsidR="009F6896" w14:paraId="1EE030CA" w14:textId="77777777" w:rsidTr="00807E4B">
        <w:trPr>
          <w:trHeight w:val="300"/>
        </w:trPr>
        <w:tc>
          <w:tcPr>
            <w:tcW w:w="4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E9442CB" w14:textId="77777777" w:rsidR="009F6896" w:rsidRDefault="009F6896" w:rsidP="00807E4B">
            <w:pPr>
              <w:spacing w:after="0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Vozy o délce 12 m double-</w:t>
            </w:r>
            <w:proofErr w:type="spellStart"/>
            <w:r>
              <w:rPr>
                <w:b/>
                <w:bCs/>
                <w:sz w:val="20"/>
              </w:rPr>
              <w:t>decker</w:t>
            </w:r>
            <w:proofErr w:type="spellEnd"/>
            <w:r>
              <w:rPr>
                <w:b/>
                <w:bCs/>
                <w:sz w:val="20"/>
              </w:rPr>
              <w:t xml:space="preserve"> (12,500)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8D31B2B" w14:textId="361B2291" w:rsidR="009F6896" w:rsidRPr="006757CE" w:rsidRDefault="003A6790" w:rsidP="00807E4B">
            <w:pPr>
              <w:spacing w:after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5C62E05" w14:textId="17748A09" w:rsidR="009F6896" w:rsidRPr="00D16715" w:rsidRDefault="009F6896" w:rsidP="00807E4B">
            <w:pPr>
              <w:spacing w:after="0"/>
              <w:jc w:val="center"/>
              <w:rPr>
                <w:sz w:val="16"/>
                <w:szCs w:val="16"/>
              </w:rPr>
            </w:pPr>
          </w:p>
        </w:tc>
      </w:tr>
      <w:tr w:rsidR="009F6896" w14:paraId="73A752D3" w14:textId="77777777" w:rsidTr="00807E4B">
        <w:trPr>
          <w:trHeight w:val="300"/>
        </w:trPr>
        <w:tc>
          <w:tcPr>
            <w:tcW w:w="4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9BC66FD" w14:textId="77777777" w:rsidR="009F6896" w:rsidRDefault="009F6896" w:rsidP="00807E4B">
            <w:pPr>
              <w:spacing w:after="0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Vozy o délce 18 m (17,590 ÷ 19,000)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BC7B4D3" w14:textId="204E86F8" w:rsidR="009F6896" w:rsidRPr="006757CE" w:rsidRDefault="00131403" w:rsidP="00807E4B">
            <w:pPr>
              <w:spacing w:after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7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770F657" w14:textId="6CE02F91" w:rsidR="009F6896" w:rsidRDefault="009F6896" w:rsidP="00807E4B">
            <w:pPr>
              <w:spacing w:after="0"/>
              <w:jc w:val="center"/>
            </w:pPr>
          </w:p>
        </w:tc>
      </w:tr>
    </w:tbl>
    <w:p w14:paraId="09B701B0" w14:textId="77777777" w:rsidR="00B53292" w:rsidRDefault="00B53292" w:rsidP="00113C80">
      <w:pPr>
        <w:pStyle w:val="Odstavecseseznamem"/>
        <w:numPr>
          <w:ilvl w:val="1"/>
          <w:numId w:val="6"/>
        </w:numPr>
        <w:spacing w:before="240" w:after="240"/>
        <w:ind w:left="709"/>
      </w:pPr>
      <w:r w:rsidRPr="00CA5B2C">
        <w:rPr>
          <w:b/>
          <w:sz w:val="24"/>
          <w:szCs w:val="24"/>
        </w:rPr>
        <w:t>Mytí vozidel - epidemie</w:t>
      </w:r>
      <w:bookmarkEnd w:id="0"/>
    </w:p>
    <w:p w14:paraId="4CC87C07" w14:textId="77777777" w:rsidR="00B53292" w:rsidRPr="00113C80" w:rsidRDefault="00B53292" w:rsidP="00113C80">
      <w:pPr>
        <w:pStyle w:val="Odstavecseseznamem"/>
        <w:spacing w:before="240" w:after="240"/>
        <w:ind w:firstLine="708"/>
        <w:rPr>
          <w:b/>
          <w:sz w:val="20"/>
        </w:rPr>
      </w:pPr>
      <w:proofErr w:type="gramStart"/>
      <w:r w:rsidRPr="00113C80">
        <w:rPr>
          <w:b/>
          <w:sz w:val="20"/>
        </w:rPr>
        <w:t>Desinfekce</w:t>
      </w:r>
      <w:proofErr w:type="gramEnd"/>
      <w:r w:rsidRPr="00113C80">
        <w:rPr>
          <w:b/>
          <w:sz w:val="20"/>
        </w:rPr>
        <w:t xml:space="preserve"> vozidla v případě vyhlášení epidemie (např. žloutenka</w:t>
      </w:r>
      <w:r w:rsidR="00C954BF">
        <w:rPr>
          <w:b/>
          <w:sz w:val="20"/>
        </w:rPr>
        <w:t xml:space="preserve">, </w:t>
      </w:r>
      <w:r w:rsidR="00C954BF">
        <w:rPr>
          <w:b/>
          <w:sz w:val="20"/>
          <w:szCs w:val="24"/>
        </w:rPr>
        <w:t>Covid-19</w:t>
      </w:r>
      <w:r w:rsidRPr="00113C80">
        <w:rPr>
          <w:b/>
          <w:sz w:val="20"/>
        </w:rPr>
        <w:t>).</w:t>
      </w:r>
    </w:p>
    <w:tbl>
      <w:tblPr>
        <w:tblW w:w="0" w:type="auto"/>
        <w:tblInd w:w="79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5"/>
        <w:gridCol w:w="1541"/>
        <w:gridCol w:w="1691"/>
        <w:gridCol w:w="1497"/>
      </w:tblGrid>
      <w:tr w:rsidR="00A52647" w14:paraId="4D7061A3" w14:textId="77777777" w:rsidTr="00026E23">
        <w:trPr>
          <w:trHeight w:val="315"/>
        </w:trPr>
        <w:tc>
          <w:tcPr>
            <w:tcW w:w="4255" w:type="dxa"/>
            <w:tcBorders>
              <w:bottom w:val="single" w:sz="8" w:space="0" w:color="000000"/>
            </w:tcBorders>
            <w:shd w:val="clear" w:color="auto" w:fill="FFFFFF"/>
            <w:vAlign w:val="bottom"/>
          </w:tcPr>
          <w:p w14:paraId="424AF022" w14:textId="77777777" w:rsidR="00A52647" w:rsidRDefault="00A52647" w:rsidP="00026E23">
            <w:pPr>
              <w:spacing w:after="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541" w:type="dxa"/>
            <w:tcBorders>
              <w:bottom w:val="single" w:sz="8" w:space="0" w:color="000000"/>
            </w:tcBorders>
            <w:shd w:val="clear" w:color="auto" w:fill="FFFFFF"/>
            <w:vAlign w:val="bottom"/>
          </w:tcPr>
          <w:p w14:paraId="4FEB2F27" w14:textId="77777777" w:rsidR="00A52647" w:rsidRDefault="00A52647" w:rsidP="00026E23">
            <w:pPr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1691" w:type="dxa"/>
            <w:tcBorders>
              <w:bottom w:val="single" w:sz="8" w:space="0" w:color="000000"/>
            </w:tcBorders>
            <w:shd w:val="clear" w:color="auto" w:fill="FFFFFF"/>
            <w:vAlign w:val="bottom"/>
          </w:tcPr>
          <w:p w14:paraId="0C7CCD1A" w14:textId="77777777" w:rsidR="00A52647" w:rsidRDefault="00A52647" w:rsidP="00026E23">
            <w:pPr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1497" w:type="dxa"/>
            <w:tcBorders>
              <w:bottom w:val="single" w:sz="8" w:space="0" w:color="000000"/>
            </w:tcBorders>
            <w:shd w:val="clear" w:color="auto" w:fill="FFFFFF"/>
            <w:vAlign w:val="bottom"/>
          </w:tcPr>
          <w:p w14:paraId="2AD5216F" w14:textId="77777777" w:rsidR="00A52647" w:rsidRDefault="00A52647" w:rsidP="00026E23">
            <w:pPr>
              <w:spacing w:after="0"/>
              <w:jc w:val="left"/>
              <w:rPr>
                <w:b/>
                <w:bCs/>
                <w:sz w:val="20"/>
              </w:rPr>
            </w:pPr>
          </w:p>
        </w:tc>
      </w:tr>
      <w:tr w:rsidR="00A52647" w14:paraId="14EBB40E" w14:textId="77777777" w:rsidTr="00026E23">
        <w:trPr>
          <w:trHeight w:val="780"/>
        </w:trPr>
        <w:tc>
          <w:tcPr>
            <w:tcW w:w="4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B5E7A89" w14:textId="77777777" w:rsidR="00A52647" w:rsidRDefault="00A52647" w:rsidP="00026E23">
            <w:pPr>
              <w:spacing w:after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Autobus o rozměrech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28FCF2F" w14:textId="77777777" w:rsidR="00A52647" w:rsidRDefault="00A52647" w:rsidP="00026E23">
            <w:pPr>
              <w:spacing w:after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Počet mytých vozů </w:t>
            </w:r>
          </w:p>
        </w:tc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20C09D5" w14:textId="77777777" w:rsidR="00A52647" w:rsidRDefault="00A52647" w:rsidP="00026E23">
            <w:pPr>
              <w:spacing w:after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Počet sedadel vozidla včetně sedadla řidiče</w:t>
            </w:r>
          </w:p>
          <w:p w14:paraId="22E1D5FF" w14:textId="77777777" w:rsidR="00A52647" w:rsidRDefault="00A52647" w:rsidP="00026E23">
            <w:pPr>
              <w:spacing w:after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(maximální počet)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CDB5228" w14:textId="77777777" w:rsidR="00A52647" w:rsidRDefault="00A52647" w:rsidP="00026E23">
            <w:pPr>
              <w:spacing w:after="0"/>
              <w:jc w:val="center"/>
            </w:pPr>
            <w:r>
              <w:rPr>
                <w:b/>
                <w:bCs/>
                <w:sz w:val="20"/>
              </w:rPr>
              <w:t>Jednotková cena v Kč bez DPH za 1 vůz</w:t>
            </w:r>
          </w:p>
        </w:tc>
      </w:tr>
      <w:tr w:rsidR="00A52647" w14:paraId="0096B8E1" w14:textId="77777777" w:rsidTr="00026E23">
        <w:trPr>
          <w:trHeight w:val="260"/>
        </w:trPr>
        <w:tc>
          <w:tcPr>
            <w:tcW w:w="4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16749AA" w14:textId="77777777" w:rsidR="00A52647" w:rsidRDefault="00A52647" w:rsidP="00026E23">
            <w:pPr>
              <w:spacing w:after="0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Minibusy (6,535 ÷ 8,060)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281CAA9" w14:textId="77777777" w:rsidR="00A52647" w:rsidRDefault="00BB31FB" w:rsidP="00026E23">
            <w:pPr>
              <w:spacing w:after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8488F4F" w14:textId="77777777" w:rsidR="00A52647" w:rsidRDefault="00A52647" w:rsidP="00026E23">
            <w:pPr>
              <w:spacing w:after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16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2AEA258" w14:textId="79809512" w:rsidR="00A52647" w:rsidRDefault="00A52647" w:rsidP="00026E23">
            <w:pPr>
              <w:spacing w:after="0"/>
              <w:jc w:val="center"/>
              <w:rPr>
                <w:b/>
                <w:bCs/>
                <w:sz w:val="20"/>
              </w:rPr>
            </w:pPr>
          </w:p>
        </w:tc>
      </w:tr>
      <w:tr w:rsidR="00A52647" w14:paraId="69924559" w14:textId="77777777" w:rsidTr="00026E23">
        <w:trPr>
          <w:trHeight w:val="300"/>
        </w:trPr>
        <w:tc>
          <w:tcPr>
            <w:tcW w:w="4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13F37FA" w14:textId="77777777" w:rsidR="00A52647" w:rsidRDefault="00A52647" w:rsidP="00026E23">
            <w:pPr>
              <w:spacing w:after="0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Vozy o délce 10 m (9,940 ÷ 10,500)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153510C" w14:textId="77777777" w:rsidR="00A52647" w:rsidRDefault="00BB31FB" w:rsidP="00026E23">
            <w:pPr>
              <w:spacing w:after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</w:t>
            </w:r>
          </w:p>
        </w:tc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459213F" w14:textId="77777777" w:rsidR="00A52647" w:rsidRDefault="00A52647" w:rsidP="00026E23">
            <w:pPr>
              <w:spacing w:after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21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A5D54FC" w14:textId="54E3D40A" w:rsidR="00A52647" w:rsidRDefault="00A52647" w:rsidP="00026E23">
            <w:pPr>
              <w:spacing w:after="0"/>
              <w:jc w:val="center"/>
            </w:pPr>
          </w:p>
        </w:tc>
      </w:tr>
      <w:tr w:rsidR="00A52647" w14:paraId="04D1DC1F" w14:textId="77777777" w:rsidTr="00026E23">
        <w:trPr>
          <w:trHeight w:val="300"/>
        </w:trPr>
        <w:tc>
          <w:tcPr>
            <w:tcW w:w="4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B7B66A3" w14:textId="77777777" w:rsidR="00A52647" w:rsidRDefault="00A52647" w:rsidP="00026E23">
            <w:pPr>
              <w:spacing w:after="0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Vozy o délce 12 m (12,000 ÷ 12,500)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81D45FE" w14:textId="77777777" w:rsidR="00A52647" w:rsidRDefault="00BB31FB" w:rsidP="00026E23">
            <w:pPr>
              <w:spacing w:after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82</w:t>
            </w:r>
          </w:p>
        </w:tc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61305C0" w14:textId="77777777" w:rsidR="00A52647" w:rsidRDefault="00A52647" w:rsidP="00026E23">
            <w:pPr>
              <w:spacing w:after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34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2D086D8" w14:textId="434A7141" w:rsidR="00A52647" w:rsidRDefault="00A52647" w:rsidP="00026E23">
            <w:pPr>
              <w:spacing w:after="0"/>
              <w:jc w:val="center"/>
            </w:pPr>
          </w:p>
        </w:tc>
      </w:tr>
      <w:tr w:rsidR="00A52647" w14:paraId="1EA11D2A" w14:textId="77777777" w:rsidTr="00026E23">
        <w:trPr>
          <w:trHeight w:val="300"/>
        </w:trPr>
        <w:tc>
          <w:tcPr>
            <w:tcW w:w="4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1F647F7" w14:textId="77777777" w:rsidR="00A52647" w:rsidRDefault="00A52647" w:rsidP="00026E23">
            <w:pPr>
              <w:spacing w:after="0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Vozy o délce 12 m double-</w:t>
            </w:r>
            <w:proofErr w:type="spellStart"/>
            <w:r>
              <w:rPr>
                <w:b/>
                <w:bCs/>
                <w:sz w:val="20"/>
              </w:rPr>
              <w:t>decker</w:t>
            </w:r>
            <w:proofErr w:type="spellEnd"/>
            <w:r>
              <w:rPr>
                <w:b/>
                <w:bCs/>
                <w:sz w:val="20"/>
              </w:rPr>
              <w:t xml:space="preserve"> (12,500)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03372C5" w14:textId="77777777" w:rsidR="00A52647" w:rsidRDefault="00BB31FB" w:rsidP="00026E23">
            <w:pPr>
              <w:spacing w:after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0C6D792" w14:textId="77777777" w:rsidR="00A52647" w:rsidRDefault="00A52647" w:rsidP="00026E23">
            <w:pPr>
              <w:spacing w:after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66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748CB03" w14:textId="19E79A7D" w:rsidR="00A52647" w:rsidRDefault="00A52647" w:rsidP="00026E23">
            <w:pPr>
              <w:spacing w:after="0"/>
              <w:jc w:val="center"/>
              <w:rPr>
                <w:b/>
                <w:bCs/>
                <w:sz w:val="20"/>
              </w:rPr>
            </w:pPr>
          </w:p>
        </w:tc>
      </w:tr>
      <w:tr w:rsidR="00A52647" w14:paraId="12DAE4D3" w14:textId="77777777" w:rsidTr="00026E23">
        <w:trPr>
          <w:trHeight w:val="300"/>
        </w:trPr>
        <w:tc>
          <w:tcPr>
            <w:tcW w:w="4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5E89D64" w14:textId="77777777" w:rsidR="00A52647" w:rsidRDefault="00A52647" w:rsidP="00026E23">
            <w:pPr>
              <w:spacing w:after="0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Vozy o délce 18 m (17,590 ÷ 19,000)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7EAC397" w14:textId="77777777" w:rsidR="00A52647" w:rsidRDefault="00BB31FB" w:rsidP="00026E23">
            <w:pPr>
              <w:spacing w:after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38</w:t>
            </w:r>
          </w:p>
        </w:tc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45E75E3" w14:textId="77777777" w:rsidR="00A52647" w:rsidRDefault="00A52647" w:rsidP="00026E23">
            <w:pPr>
              <w:spacing w:after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46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6DD4CE0" w14:textId="651E7903" w:rsidR="00A52647" w:rsidRDefault="00A52647" w:rsidP="00026E23">
            <w:pPr>
              <w:spacing w:after="0"/>
              <w:jc w:val="center"/>
            </w:pPr>
          </w:p>
        </w:tc>
      </w:tr>
    </w:tbl>
    <w:p w14:paraId="72893603" w14:textId="77777777" w:rsidR="00B53292" w:rsidRPr="00A52647" w:rsidRDefault="00B53292" w:rsidP="00A52647">
      <w:pPr>
        <w:pStyle w:val="Odstavecseseznamem"/>
        <w:ind w:left="708"/>
        <w:rPr>
          <w:sz w:val="20"/>
        </w:rPr>
      </w:pPr>
    </w:p>
    <w:p w14:paraId="14E9F63F" w14:textId="0A88EB5F" w:rsidR="00A52647" w:rsidRDefault="00A52647" w:rsidP="00A52647">
      <w:pPr>
        <w:pStyle w:val="Odstavecseseznamem"/>
        <w:ind w:left="794"/>
        <w:rPr>
          <w:sz w:val="20"/>
        </w:rPr>
      </w:pPr>
      <w:r>
        <w:rPr>
          <w:sz w:val="20"/>
        </w:rPr>
        <w:t>V </w:t>
      </w:r>
      <w:r w:rsidRPr="008F0063">
        <w:rPr>
          <w:sz w:val="20"/>
        </w:rPr>
        <w:t xml:space="preserve">případě mimořádné události objednatel požaduje, aby byla provedena mimořádná </w:t>
      </w:r>
      <w:proofErr w:type="gramStart"/>
      <w:r w:rsidRPr="008F0063">
        <w:rPr>
          <w:sz w:val="20"/>
        </w:rPr>
        <w:t>desinfekce</w:t>
      </w:r>
      <w:proofErr w:type="gramEnd"/>
      <w:r w:rsidRPr="008F0063">
        <w:rPr>
          <w:sz w:val="20"/>
        </w:rPr>
        <w:t xml:space="preserve"> vozidla mimo požadovaný rozsah nástupu k mytí. Toto mimořádné mytí bude řešeno telefonicky (objednatel – poskytovatel) s nástupem na směnu max. do </w:t>
      </w:r>
      <w:r>
        <w:rPr>
          <w:sz w:val="20"/>
        </w:rPr>
        <w:t>24</w:t>
      </w:r>
      <w:r w:rsidRPr="008F0063">
        <w:rPr>
          <w:sz w:val="20"/>
        </w:rPr>
        <w:t xml:space="preserve"> hodin od nahlášení požadavku. Objednatel požaduje provést </w:t>
      </w:r>
      <w:proofErr w:type="gramStart"/>
      <w:r w:rsidRPr="008F0063">
        <w:rPr>
          <w:sz w:val="20"/>
        </w:rPr>
        <w:t>desinfekci</w:t>
      </w:r>
      <w:proofErr w:type="gramEnd"/>
      <w:r w:rsidRPr="008F0063">
        <w:rPr>
          <w:sz w:val="20"/>
        </w:rPr>
        <w:t xml:space="preserve"> všech vozidel uvedených v tabulce bod č. </w:t>
      </w:r>
      <w:r>
        <w:rPr>
          <w:sz w:val="20"/>
        </w:rPr>
        <w:t>1.</w:t>
      </w:r>
      <w:r w:rsidR="00C27671">
        <w:rPr>
          <w:sz w:val="20"/>
        </w:rPr>
        <w:t>5</w:t>
      </w:r>
      <w:r w:rsidRPr="008F0063">
        <w:rPr>
          <w:sz w:val="20"/>
        </w:rPr>
        <w:t xml:space="preserve">. do </w:t>
      </w:r>
      <w:r>
        <w:rPr>
          <w:sz w:val="20"/>
        </w:rPr>
        <w:t>48</w:t>
      </w:r>
      <w:r w:rsidRPr="008F0063">
        <w:rPr>
          <w:sz w:val="20"/>
        </w:rPr>
        <w:t xml:space="preserve"> hodin od nástupu na směnu. Interval opakování </w:t>
      </w:r>
      <w:proofErr w:type="gramStart"/>
      <w:r w:rsidRPr="008F0063">
        <w:rPr>
          <w:sz w:val="20"/>
        </w:rPr>
        <w:t>desinfekc</w:t>
      </w:r>
      <w:r>
        <w:rPr>
          <w:sz w:val="20"/>
        </w:rPr>
        <w:t>e</w:t>
      </w:r>
      <w:proofErr w:type="gramEnd"/>
      <w:r>
        <w:rPr>
          <w:sz w:val="20"/>
        </w:rPr>
        <w:t xml:space="preserve"> během trvání epidemie 1x za 7</w:t>
      </w:r>
      <w:r w:rsidRPr="008F0063">
        <w:rPr>
          <w:sz w:val="20"/>
        </w:rPr>
        <w:t xml:space="preserve"> dní</w:t>
      </w:r>
      <w:r>
        <w:rPr>
          <w:sz w:val="20"/>
        </w:rPr>
        <w:t>, pokud nebude dohodnuto jinak</w:t>
      </w:r>
      <w:r w:rsidRPr="008F0063">
        <w:rPr>
          <w:sz w:val="20"/>
        </w:rPr>
        <w:t>.</w:t>
      </w:r>
    </w:p>
    <w:p w14:paraId="6E988AC0" w14:textId="77777777" w:rsidR="00955CE1" w:rsidRDefault="00955CE1">
      <w:pPr>
        <w:pStyle w:val="Odstavecseseznamem1"/>
        <w:ind w:left="794"/>
        <w:rPr>
          <w:i/>
          <w:sz w:val="24"/>
        </w:rPr>
      </w:pPr>
    </w:p>
    <w:p w14:paraId="6F6F90AD" w14:textId="77777777" w:rsidR="003F0A53" w:rsidRDefault="003F0A53">
      <w:pPr>
        <w:pStyle w:val="Odstavecseseznamem1"/>
        <w:ind w:left="794"/>
        <w:rPr>
          <w:i/>
          <w:sz w:val="24"/>
        </w:rPr>
      </w:pPr>
    </w:p>
    <w:p w14:paraId="0718BDC9" w14:textId="77777777" w:rsidR="003F0A53" w:rsidRDefault="003F0A53">
      <w:pPr>
        <w:pStyle w:val="Odstavecseseznamem1"/>
        <w:ind w:left="794"/>
        <w:rPr>
          <w:i/>
          <w:sz w:val="24"/>
        </w:rPr>
      </w:pPr>
    </w:p>
    <w:p w14:paraId="6D0FECF8" w14:textId="77777777" w:rsidR="0042430F" w:rsidRPr="006E04D4" w:rsidRDefault="0042430F" w:rsidP="0042430F">
      <w:pPr>
        <w:pStyle w:val="Odstavecseseznamem"/>
        <w:numPr>
          <w:ilvl w:val="0"/>
          <w:numId w:val="6"/>
        </w:numPr>
        <w:rPr>
          <w:b/>
          <w:sz w:val="28"/>
        </w:rPr>
      </w:pPr>
      <w:r w:rsidRPr="006E04D4">
        <w:rPr>
          <w:b/>
          <w:sz w:val="28"/>
        </w:rPr>
        <w:lastRenderedPageBreak/>
        <w:t>Maximální doba mytí vozidla</w:t>
      </w:r>
    </w:p>
    <w:tbl>
      <w:tblPr>
        <w:tblW w:w="5960" w:type="dxa"/>
        <w:tblInd w:w="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40"/>
        <w:gridCol w:w="1720"/>
      </w:tblGrid>
      <w:tr w:rsidR="00A52647" w:rsidRPr="006E04D4" w14:paraId="3C58149B" w14:textId="77777777" w:rsidTr="00026E23">
        <w:trPr>
          <w:trHeight w:val="315"/>
        </w:trPr>
        <w:tc>
          <w:tcPr>
            <w:tcW w:w="4240" w:type="dxa"/>
            <w:shd w:val="clear" w:color="auto" w:fill="auto"/>
            <w:noWrap/>
            <w:vAlign w:val="center"/>
            <w:hideMark/>
          </w:tcPr>
          <w:p w14:paraId="1702E4CD" w14:textId="77777777" w:rsidR="00A52647" w:rsidRPr="006E04D4" w:rsidRDefault="00A52647" w:rsidP="00026E23">
            <w:pPr>
              <w:spacing w:after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Autobus o rozměrech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51045F1" w14:textId="77777777" w:rsidR="00A52647" w:rsidRPr="006E04D4" w:rsidRDefault="00A52647" w:rsidP="00026E23">
            <w:pPr>
              <w:spacing w:after="0"/>
              <w:jc w:val="center"/>
              <w:rPr>
                <w:b/>
                <w:bCs/>
                <w:sz w:val="20"/>
              </w:rPr>
            </w:pPr>
            <w:r w:rsidRPr="006E04D4">
              <w:rPr>
                <w:b/>
                <w:bCs/>
                <w:sz w:val="20"/>
              </w:rPr>
              <w:t>Čas v min.</w:t>
            </w:r>
          </w:p>
        </w:tc>
      </w:tr>
      <w:tr w:rsidR="00A52647" w:rsidRPr="006E04D4" w14:paraId="7E76969A" w14:textId="77777777" w:rsidTr="00026E23">
        <w:trPr>
          <w:trHeight w:val="300"/>
        </w:trPr>
        <w:tc>
          <w:tcPr>
            <w:tcW w:w="4240" w:type="dxa"/>
            <w:shd w:val="clear" w:color="auto" w:fill="auto"/>
            <w:noWrap/>
            <w:vAlign w:val="center"/>
            <w:hideMark/>
          </w:tcPr>
          <w:p w14:paraId="1A1B40EC" w14:textId="77777777" w:rsidR="00A52647" w:rsidRPr="00A01B0A" w:rsidRDefault="00A52647" w:rsidP="00026E23">
            <w:pPr>
              <w:spacing w:after="0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Minibusy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2966392" w14:textId="77777777" w:rsidR="00A52647" w:rsidRPr="006E04D4" w:rsidRDefault="00A52647" w:rsidP="00026E23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</w:tr>
      <w:tr w:rsidR="00A52647" w:rsidRPr="006E04D4" w14:paraId="016D32EF" w14:textId="77777777" w:rsidTr="00026E23">
        <w:trPr>
          <w:trHeight w:val="300"/>
        </w:trPr>
        <w:tc>
          <w:tcPr>
            <w:tcW w:w="4240" w:type="dxa"/>
            <w:shd w:val="clear" w:color="auto" w:fill="auto"/>
            <w:noWrap/>
            <w:vAlign w:val="center"/>
            <w:hideMark/>
          </w:tcPr>
          <w:p w14:paraId="267C857D" w14:textId="77777777" w:rsidR="00A52647" w:rsidRPr="00A01B0A" w:rsidRDefault="00A52647" w:rsidP="00026E23">
            <w:pPr>
              <w:spacing w:after="0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Vozy o délce 10 m, 12 m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1219C37C" w14:textId="77777777" w:rsidR="00A52647" w:rsidRPr="006E04D4" w:rsidRDefault="00A52647" w:rsidP="00026E23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90</w:t>
            </w:r>
          </w:p>
        </w:tc>
      </w:tr>
      <w:tr w:rsidR="00A52647" w:rsidRPr="006E04D4" w14:paraId="3796B933" w14:textId="77777777" w:rsidTr="00026E23">
        <w:trPr>
          <w:trHeight w:val="315"/>
        </w:trPr>
        <w:tc>
          <w:tcPr>
            <w:tcW w:w="4240" w:type="dxa"/>
            <w:shd w:val="clear" w:color="auto" w:fill="auto"/>
            <w:noWrap/>
            <w:vAlign w:val="center"/>
            <w:hideMark/>
          </w:tcPr>
          <w:p w14:paraId="5547A7DB" w14:textId="77777777" w:rsidR="00A52647" w:rsidRDefault="00A52647" w:rsidP="00026E23">
            <w:pPr>
              <w:spacing w:after="0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Vozy o délce 12 m double-</w:t>
            </w:r>
            <w:proofErr w:type="spellStart"/>
            <w:r>
              <w:rPr>
                <w:b/>
                <w:bCs/>
                <w:sz w:val="20"/>
              </w:rPr>
              <w:t>decker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38FF5CC5" w14:textId="77777777" w:rsidR="00A52647" w:rsidRDefault="00A52647" w:rsidP="00026E23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120</w:t>
            </w:r>
          </w:p>
        </w:tc>
      </w:tr>
      <w:tr w:rsidR="00A52647" w:rsidRPr="006E04D4" w14:paraId="2050535D" w14:textId="77777777" w:rsidTr="00026E23">
        <w:trPr>
          <w:trHeight w:val="315"/>
        </w:trPr>
        <w:tc>
          <w:tcPr>
            <w:tcW w:w="4240" w:type="dxa"/>
            <w:shd w:val="clear" w:color="auto" w:fill="auto"/>
            <w:noWrap/>
            <w:vAlign w:val="center"/>
            <w:hideMark/>
          </w:tcPr>
          <w:p w14:paraId="2C4BA5E1" w14:textId="77777777" w:rsidR="00A52647" w:rsidRPr="00A01B0A" w:rsidRDefault="00A52647" w:rsidP="00026E23">
            <w:pPr>
              <w:spacing w:after="0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Vozy o délce 18 m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D278619" w14:textId="77777777" w:rsidR="00A52647" w:rsidRPr="006E04D4" w:rsidRDefault="00A52647" w:rsidP="00026E23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120</w:t>
            </w:r>
          </w:p>
        </w:tc>
      </w:tr>
    </w:tbl>
    <w:p w14:paraId="456D69C2" w14:textId="77777777" w:rsidR="00113C80" w:rsidRDefault="00113C80" w:rsidP="0042430F">
      <w:pPr>
        <w:pStyle w:val="Odstavecseseznamem"/>
        <w:ind w:left="794"/>
      </w:pPr>
    </w:p>
    <w:p w14:paraId="117F20D4" w14:textId="77777777" w:rsidR="0042430F" w:rsidRDefault="0042430F" w:rsidP="0042430F">
      <w:pPr>
        <w:pStyle w:val="Odstavecseseznamem"/>
        <w:ind w:left="794"/>
      </w:pPr>
    </w:p>
    <w:p w14:paraId="551B32CA" w14:textId="77777777" w:rsidR="0042430F" w:rsidRDefault="0042430F" w:rsidP="0042430F">
      <w:pPr>
        <w:pStyle w:val="Odstavecseseznamem"/>
        <w:numPr>
          <w:ilvl w:val="0"/>
          <w:numId w:val="6"/>
        </w:numPr>
        <w:rPr>
          <w:b/>
          <w:sz w:val="28"/>
        </w:rPr>
      </w:pPr>
      <w:r>
        <w:rPr>
          <w:b/>
          <w:sz w:val="28"/>
        </w:rPr>
        <w:t>Nástup k mytí vozidel</w:t>
      </w:r>
    </w:p>
    <w:p w14:paraId="0F785E0E" w14:textId="77777777" w:rsidR="0042430F" w:rsidRDefault="0042430F" w:rsidP="0042430F">
      <w:pPr>
        <w:pStyle w:val="Odstavecseseznamem"/>
        <w:ind w:left="794"/>
        <w:rPr>
          <w:b/>
          <w:sz w:val="20"/>
        </w:rPr>
      </w:pPr>
    </w:p>
    <w:p w14:paraId="17BCFD6E" w14:textId="77777777" w:rsidR="0042430F" w:rsidRPr="00417128" w:rsidRDefault="0042430F" w:rsidP="00A52647">
      <w:pPr>
        <w:pStyle w:val="Odstavecseseznamem"/>
        <w:ind w:left="709"/>
        <w:rPr>
          <w:b/>
          <w:szCs w:val="22"/>
        </w:rPr>
      </w:pPr>
      <w:r w:rsidRPr="00417128">
        <w:rPr>
          <w:b/>
          <w:szCs w:val="22"/>
        </w:rPr>
        <w:t>Středisko údržba autobusy Poruba mytí vozidel provozuje ve dvou areálech:</w:t>
      </w:r>
    </w:p>
    <w:p w14:paraId="48531D3B" w14:textId="77777777" w:rsidR="0042430F" w:rsidRPr="00A632D5" w:rsidRDefault="0042430F" w:rsidP="0042430F">
      <w:pPr>
        <w:pStyle w:val="Odstavecseseznamem"/>
        <w:ind w:left="794"/>
        <w:rPr>
          <w:b/>
          <w:sz w:val="20"/>
        </w:rPr>
      </w:pPr>
    </w:p>
    <w:p w14:paraId="37954A15" w14:textId="77777777" w:rsidR="0042430F" w:rsidRPr="00A52647" w:rsidRDefault="0042430F" w:rsidP="00A52647">
      <w:pPr>
        <w:pStyle w:val="Odstavecseseznamem"/>
        <w:ind w:left="708"/>
        <w:rPr>
          <w:b/>
          <w:sz w:val="20"/>
        </w:rPr>
      </w:pPr>
      <w:r w:rsidRPr="00A52647">
        <w:rPr>
          <w:b/>
          <w:sz w:val="20"/>
        </w:rPr>
        <w:t>Areál Poruba, ul. Slavíkova 6229/27A, Ostrava-Poruba</w:t>
      </w:r>
    </w:p>
    <w:p w14:paraId="7547E5D0" w14:textId="77777777" w:rsidR="0072389C" w:rsidRDefault="0072389C" w:rsidP="0072389C">
      <w:pPr>
        <w:pStyle w:val="Odstavecseseznamem"/>
        <w:ind w:firstLine="708"/>
        <w:rPr>
          <w:i/>
          <w:sz w:val="20"/>
        </w:rPr>
      </w:pPr>
    </w:p>
    <w:p w14:paraId="624842C3" w14:textId="796614C0" w:rsidR="0072389C" w:rsidRPr="0072389C" w:rsidRDefault="00507EB6" w:rsidP="0072389C">
      <w:pPr>
        <w:pStyle w:val="Odstavecseseznamem"/>
        <w:ind w:firstLine="708"/>
        <w:rPr>
          <w:i/>
          <w:sz w:val="20"/>
        </w:rPr>
      </w:pPr>
      <w:r w:rsidRPr="00A7599F">
        <w:rPr>
          <w:i/>
          <w:sz w:val="20"/>
        </w:rPr>
        <w:t xml:space="preserve">Počty přistavených vozidel k mytí </w:t>
      </w:r>
      <w:r>
        <w:rPr>
          <w:i/>
          <w:sz w:val="20"/>
        </w:rPr>
        <w:t>dle</w:t>
      </w:r>
      <w:r w:rsidRPr="00A7599F">
        <w:rPr>
          <w:i/>
          <w:sz w:val="20"/>
        </w:rPr>
        <w:t xml:space="preserve"> bod</w:t>
      </w:r>
      <w:r>
        <w:rPr>
          <w:i/>
          <w:sz w:val="20"/>
        </w:rPr>
        <w:t>u</w:t>
      </w:r>
      <w:r w:rsidR="0072389C" w:rsidRPr="0072389C">
        <w:rPr>
          <w:i/>
          <w:sz w:val="20"/>
        </w:rPr>
        <w:t xml:space="preserve"> 1.1.</w:t>
      </w:r>
    </w:p>
    <w:p w14:paraId="093629C1" w14:textId="77777777" w:rsidR="0042430F" w:rsidRPr="0072389C" w:rsidRDefault="0042430F" w:rsidP="0072389C">
      <w:pPr>
        <w:pStyle w:val="Odstavecseseznamem"/>
        <w:ind w:left="708"/>
        <w:rPr>
          <w:sz w:val="20"/>
        </w:rPr>
      </w:pPr>
      <w:r w:rsidRPr="0072389C">
        <w:rPr>
          <w:sz w:val="20"/>
        </w:rPr>
        <w:t xml:space="preserve">Neděle – Pátek (6 dnů v týdnu), noční směna </w:t>
      </w:r>
      <w:r w:rsidR="009411B0" w:rsidRPr="0072389C">
        <w:rPr>
          <w:sz w:val="20"/>
        </w:rPr>
        <w:t>20</w:t>
      </w:r>
      <w:r w:rsidRPr="0072389C">
        <w:rPr>
          <w:sz w:val="20"/>
        </w:rPr>
        <w:t xml:space="preserve">:00 – </w:t>
      </w:r>
      <w:r w:rsidR="009411B0" w:rsidRPr="0072389C">
        <w:rPr>
          <w:sz w:val="20"/>
        </w:rPr>
        <w:t>4</w:t>
      </w:r>
      <w:r w:rsidRPr="0072389C">
        <w:rPr>
          <w:sz w:val="20"/>
        </w:rPr>
        <w:t>:00, poč</w:t>
      </w:r>
      <w:r w:rsidR="006F374D" w:rsidRPr="0072389C">
        <w:rPr>
          <w:sz w:val="20"/>
        </w:rPr>
        <w:t>et přistavených vozidel k mytí 4</w:t>
      </w:r>
      <w:r w:rsidR="00105B35" w:rsidRPr="0072389C">
        <w:rPr>
          <w:sz w:val="20"/>
        </w:rPr>
        <w:t xml:space="preserve"> </w:t>
      </w:r>
      <w:r w:rsidR="006F374D" w:rsidRPr="0072389C">
        <w:rPr>
          <w:sz w:val="20"/>
        </w:rPr>
        <w:t>-</w:t>
      </w:r>
      <w:r w:rsidR="00105B35" w:rsidRPr="0072389C">
        <w:rPr>
          <w:sz w:val="20"/>
        </w:rPr>
        <w:t xml:space="preserve"> </w:t>
      </w:r>
      <w:r w:rsidR="006F374D" w:rsidRPr="0072389C">
        <w:rPr>
          <w:sz w:val="20"/>
        </w:rPr>
        <w:t>8</w:t>
      </w:r>
      <w:r w:rsidRPr="0072389C">
        <w:rPr>
          <w:sz w:val="20"/>
        </w:rPr>
        <w:t xml:space="preserve"> ks za směnu.</w:t>
      </w:r>
    </w:p>
    <w:p w14:paraId="7DEC8EB3" w14:textId="77777777" w:rsidR="0072389C" w:rsidRDefault="0072389C" w:rsidP="00A52647">
      <w:pPr>
        <w:pStyle w:val="Odstavecseseznamem"/>
        <w:ind w:left="708"/>
        <w:rPr>
          <w:sz w:val="20"/>
        </w:rPr>
      </w:pPr>
    </w:p>
    <w:p w14:paraId="772B7511" w14:textId="46D3F7BF" w:rsidR="0042430F" w:rsidRPr="0072389C" w:rsidRDefault="00507EB6" w:rsidP="0072389C">
      <w:pPr>
        <w:pStyle w:val="Odstavecseseznamem"/>
        <w:ind w:firstLine="708"/>
        <w:rPr>
          <w:i/>
          <w:sz w:val="20"/>
        </w:rPr>
      </w:pPr>
      <w:r w:rsidRPr="00A7599F">
        <w:rPr>
          <w:i/>
          <w:sz w:val="20"/>
        </w:rPr>
        <w:t xml:space="preserve">Počty přistavených vozidel k mytí </w:t>
      </w:r>
      <w:r>
        <w:rPr>
          <w:i/>
          <w:sz w:val="20"/>
        </w:rPr>
        <w:t>dle</w:t>
      </w:r>
      <w:r w:rsidRPr="00A7599F">
        <w:rPr>
          <w:i/>
          <w:sz w:val="20"/>
        </w:rPr>
        <w:t xml:space="preserve"> bod</w:t>
      </w:r>
      <w:r>
        <w:rPr>
          <w:i/>
          <w:sz w:val="20"/>
        </w:rPr>
        <w:t>u</w:t>
      </w:r>
      <w:r w:rsidR="0072389C" w:rsidRPr="0072389C">
        <w:rPr>
          <w:i/>
          <w:sz w:val="20"/>
        </w:rPr>
        <w:t xml:space="preserve"> </w:t>
      </w:r>
      <w:r w:rsidR="0042430F" w:rsidRPr="0072389C">
        <w:rPr>
          <w:i/>
          <w:sz w:val="20"/>
        </w:rPr>
        <w:t>1.2.</w:t>
      </w:r>
    </w:p>
    <w:p w14:paraId="5936F9BF" w14:textId="77777777" w:rsidR="0072389C" w:rsidRDefault="0072389C" w:rsidP="0072389C">
      <w:pPr>
        <w:pStyle w:val="Odstavecseseznamem"/>
        <w:ind w:left="708"/>
        <w:rPr>
          <w:sz w:val="20"/>
        </w:rPr>
      </w:pPr>
      <w:r w:rsidRPr="00A632D5">
        <w:rPr>
          <w:sz w:val="20"/>
        </w:rPr>
        <w:t xml:space="preserve">Neděle – </w:t>
      </w:r>
      <w:r>
        <w:rPr>
          <w:sz w:val="20"/>
        </w:rPr>
        <w:t>Pátek</w:t>
      </w:r>
      <w:r w:rsidRPr="00A632D5">
        <w:rPr>
          <w:sz w:val="20"/>
        </w:rPr>
        <w:t xml:space="preserve"> (</w:t>
      </w:r>
      <w:r>
        <w:rPr>
          <w:sz w:val="20"/>
        </w:rPr>
        <w:t>6</w:t>
      </w:r>
      <w:r w:rsidRPr="00A632D5">
        <w:rPr>
          <w:sz w:val="20"/>
        </w:rPr>
        <w:t xml:space="preserve"> dnů v týdnu), noční směna </w:t>
      </w:r>
      <w:r>
        <w:rPr>
          <w:sz w:val="20"/>
        </w:rPr>
        <w:t>20</w:t>
      </w:r>
      <w:r w:rsidRPr="00A632D5">
        <w:rPr>
          <w:sz w:val="20"/>
        </w:rPr>
        <w:t xml:space="preserve">:00 – </w:t>
      </w:r>
      <w:r>
        <w:rPr>
          <w:sz w:val="20"/>
        </w:rPr>
        <w:t>4</w:t>
      </w:r>
      <w:r w:rsidRPr="00A632D5">
        <w:rPr>
          <w:sz w:val="20"/>
        </w:rPr>
        <w:t xml:space="preserve">:00, </w:t>
      </w:r>
      <w:r>
        <w:rPr>
          <w:sz w:val="20"/>
        </w:rPr>
        <w:t>tento úklid bude řešen na základě objednání, min. 48 h. před započetím požadovaného úklidu.</w:t>
      </w:r>
    </w:p>
    <w:p w14:paraId="2D17F5DF" w14:textId="77777777" w:rsidR="0072389C" w:rsidRDefault="0072389C" w:rsidP="0072389C">
      <w:pPr>
        <w:pStyle w:val="Odstavecseseznamem"/>
        <w:ind w:left="708"/>
        <w:rPr>
          <w:sz w:val="20"/>
        </w:rPr>
      </w:pPr>
    </w:p>
    <w:p w14:paraId="0B402B8E" w14:textId="331D2F95" w:rsidR="0072389C" w:rsidRPr="0072389C" w:rsidRDefault="00507EB6" w:rsidP="0072389C">
      <w:pPr>
        <w:pStyle w:val="Odstavecseseznamem"/>
        <w:ind w:firstLine="708"/>
        <w:rPr>
          <w:i/>
          <w:sz w:val="20"/>
        </w:rPr>
      </w:pPr>
      <w:r w:rsidRPr="00A7599F">
        <w:rPr>
          <w:i/>
          <w:sz w:val="20"/>
        </w:rPr>
        <w:t xml:space="preserve">Počty přistavených vozidel k mytí </w:t>
      </w:r>
      <w:r>
        <w:rPr>
          <w:i/>
          <w:sz w:val="20"/>
        </w:rPr>
        <w:t>dle</w:t>
      </w:r>
      <w:r w:rsidRPr="00A7599F">
        <w:rPr>
          <w:i/>
          <w:sz w:val="20"/>
        </w:rPr>
        <w:t xml:space="preserve"> bod</w:t>
      </w:r>
      <w:r>
        <w:rPr>
          <w:i/>
          <w:sz w:val="20"/>
        </w:rPr>
        <w:t>u</w:t>
      </w:r>
      <w:r w:rsidR="0072389C" w:rsidRPr="0072389C">
        <w:rPr>
          <w:i/>
          <w:sz w:val="20"/>
        </w:rPr>
        <w:t xml:space="preserve"> 1.3.</w:t>
      </w:r>
    </w:p>
    <w:p w14:paraId="37D39B43" w14:textId="4004BC02" w:rsidR="0072389C" w:rsidRDefault="0072389C" w:rsidP="0072389C">
      <w:pPr>
        <w:pStyle w:val="Odstavecseseznamem"/>
        <w:ind w:left="708"/>
        <w:rPr>
          <w:sz w:val="20"/>
        </w:rPr>
      </w:pPr>
      <w:r w:rsidRPr="00A632D5">
        <w:rPr>
          <w:sz w:val="20"/>
        </w:rPr>
        <w:t xml:space="preserve">Neděle – </w:t>
      </w:r>
      <w:r>
        <w:rPr>
          <w:sz w:val="20"/>
        </w:rPr>
        <w:t>Pátek</w:t>
      </w:r>
      <w:r w:rsidRPr="00A632D5">
        <w:rPr>
          <w:sz w:val="20"/>
        </w:rPr>
        <w:t xml:space="preserve"> (</w:t>
      </w:r>
      <w:r>
        <w:rPr>
          <w:sz w:val="20"/>
        </w:rPr>
        <w:t>6</w:t>
      </w:r>
      <w:r w:rsidRPr="00A632D5">
        <w:rPr>
          <w:sz w:val="20"/>
        </w:rPr>
        <w:t xml:space="preserve"> dnů v týdnu), noční směna </w:t>
      </w:r>
      <w:r>
        <w:rPr>
          <w:sz w:val="20"/>
        </w:rPr>
        <w:t>20</w:t>
      </w:r>
      <w:r w:rsidRPr="00A632D5">
        <w:rPr>
          <w:sz w:val="20"/>
        </w:rPr>
        <w:t xml:space="preserve">:00 – </w:t>
      </w:r>
      <w:r>
        <w:rPr>
          <w:sz w:val="20"/>
        </w:rPr>
        <w:t>4</w:t>
      </w:r>
      <w:r w:rsidRPr="00A632D5">
        <w:rPr>
          <w:sz w:val="20"/>
        </w:rPr>
        <w:t>:00, poč</w:t>
      </w:r>
      <w:r>
        <w:rPr>
          <w:sz w:val="20"/>
        </w:rPr>
        <w:t xml:space="preserve">et přistavených vozidel k mytí </w:t>
      </w:r>
      <w:r w:rsidR="00D61F71">
        <w:rPr>
          <w:sz w:val="20"/>
        </w:rPr>
        <w:t>1</w:t>
      </w:r>
      <w:r>
        <w:rPr>
          <w:sz w:val="20"/>
        </w:rPr>
        <w:t xml:space="preserve">- </w:t>
      </w:r>
      <w:r w:rsidR="00D61F71">
        <w:rPr>
          <w:sz w:val="20"/>
        </w:rPr>
        <w:t>2</w:t>
      </w:r>
      <w:r w:rsidRPr="00A632D5">
        <w:rPr>
          <w:sz w:val="20"/>
        </w:rPr>
        <w:t xml:space="preserve"> ks</w:t>
      </w:r>
      <w:r>
        <w:rPr>
          <w:sz w:val="20"/>
        </w:rPr>
        <w:t xml:space="preserve"> za směnu</w:t>
      </w:r>
      <w:r w:rsidRPr="00A632D5">
        <w:rPr>
          <w:sz w:val="20"/>
        </w:rPr>
        <w:t>.</w:t>
      </w:r>
    </w:p>
    <w:p w14:paraId="650AF620" w14:textId="77777777" w:rsidR="007654B8" w:rsidRDefault="007654B8" w:rsidP="007654B8">
      <w:pPr>
        <w:pStyle w:val="Odstavecseseznamem"/>
        <w:ind w:firstLine="708"/>
        <w:rPr>
          <w:i/>
          <w:sz w:val="20"/>
        </w:rPr>
      </w:pPr>
    </w:p>
    <w:p w14:paraId="2E5BA7E2" w14:textId="3FA80839" w:rsidR="007654B8" w:rsidRPr="0072389C" w:rsidRDefault="00507EB6" w:rsidP="007654B8">
      <w:pPr>
        <w:pStyle w:val="Odstavecseseznamem"/>
        <w:ind w:firstLine="708"/>
        <w:rPr>
          <w:i/>
          <w:sz w:val="20"/>
        </w:rPr>
      </w:pPr>
      <w:r w:rsidRPr="00A7599F">
        <w:rPr>
          <w:i/>
          <w:sz w:val="20"/>
        </w:rPr>
        <w:t xml:space="preserve">Počty přistavených vozidel k mytí </w:t>
      </w:r>
      <w:r>
        <w:rPr>
          <w:i/>
          <w:sz w:val="20"/>
        </w:rPr>
        <w:t>dle</w:t>
      </w:r>
      <w:r w:rsidRPr="00A7599F">
        <w:rPr>
          <w:i/>
          <w:sz w:val="20"/>
        </w:rPr>
        <w:t xml:space="preserve"> bod</w:t>
      </w:r>
      <w:r>
        <w:rPr>
          <w:i/>
          <w:sz w:val="20"/>
        </w:rPr>
        <w:t>u</w:t>
      </w:r>
      <w:r w:rsidR="007654B8" w:rsidRPr="0072389C">
        <w:rPr>
          <w:i/>
          <w:sz w:val="20"/>
        </w:rPr>
        <w:t xml:space="preserve"> 1.</w:t>
      </w:r>
      <w:r w:rsidR="007654B8">
        <w:rPr>
          <w:i/>
          <w:sz w:val="20"/>
        </w:rPr>
        <w:t>4</w:t>
      </w:r>
      <w:r w:rsidR="007654B8" w:rsidRPr="0072389C">
        <w:rPr>
          <w:i/>
          <w:sz w:val="20"/>
        </w:rPr>
        <w:t>.</w:t>
      </w:r>
    </w:p>
    <w:p w14:paraId="2A4C39A8" w14:textId="71B0ECE1" w:rsidR="007654B8" w:rsidRDefault="007654B8" w:rsidP="007654B8">
      <w:pPr>
        <w:pStyle w:val="Odstavecseseznamem"/>
        <w:ind w:left="708"/>
        <w:rPr>
          <w:sz w:val="20"/>
        </w:rPr>
      </w:pPr>
      <w:r w:rsidRPr="00A632D5">
        <w:rPr>
          <w:sz w:val="20"/>
        </w:rPr>
        <w:t xml:space="preserve">Neděle – </w:t>
      </w:r>
      <w:r>
        <w:rPr>
          <w:sz w:val="20"/>
        </w:rPr>
        <w:t>Pátek</w:t>
      </w:r>
      <w:r w:rsidRPr="00A632D5">
        <w:rPr>
          <w:sz w:val="20"/>
        </w:rPr>
        <w:t xml:space="preserve"> (</w:t>
      </w:r>
      <w:r>
        <w:rPr>
          <w:sz w:val="20"/>
        </w:rPr>
        <w:t>6</w:t>
      </w:r>
      <w:r w:rsidRPr="00A632D5">
        <w:rPr>
          <w:sz w:val="20"/>
        </w:rPr>
        <w:t xml:space="preserve"> dnů v týdnu), noční směna </w:t>
      </w:r>
      <w:r>
        <w:rPr>
          <w:sz w:val="20"/>
        </w:rPr>
        <w:t>20</w:t>
      </w:r>
      <w:r w:rsidRPr="00A632D5">
        <w:rPr>
          <w:sz w:val="20"/>
        </w:rPr>
        <w:t xml:space="preserve">:00 – </w:t>
      </w:r>
      <w:r>
        <w:rPr>
          <w:sz w:val="20"/>
        </w:rPr>
        <w:t>4</w:t>
      </w:r>
      <w:r w:rsidRPr="00A632D5">
        <w:rPr>
          <w:sz w:val="20"/>
        </w:rPr>
        <w:t xml:space="preserve">:00, </w:t>
      </w:r>
      <w:r w:rsidRPr="006946EA">
        <w:rPr>
          <w:sz w:val="20"/>
        </w:rPr>
        <w:t>tento úklid bude řešen na základě objednání, min. 48 h. před započetím požadovaného úklidu.</w:t>
      </w:r>
    </w:p>
    <w:p w14:paraId="4BF8276A" w14:textId="77777777" w:rsidR="0072389C" w:rsidRDefault="0072389C" w:rsidP="00A52647">
      <w:pPr>
        <w:pStyle w:val="Odstavecseseznamem"/>
        <w:ind w:left="708"/>
        <w:rPr>
          <w:sz w:val="20"/>
        </w:rPr>
      </w:pPr>
    </w:p>
    <w:p w14:paraId="0A0CF1B1" w14:textId="01A75528" w:rsidR="0042430F" w:rsidRPr="0072389C" w:rsidRDefault="00507EB6" w:rsidP="0072389C">
      <w:pPr>
        <w:pStyle w:val="Odstavecseseznamem"/>
        <w:ind w:firstLine="708"/>
        <w:rPr>
          <w:i/>
          <w:sz w:val="20"/>
        </w:rPr>
      </w:pPr>
      <w:r w:rsidRPr="00A7599F">
        <w:rPr>
          <w:i/>
          <w:sz w:val="20"/>
        </w:rPr>
        <w:t xml:space="preserve">Počty přistavených vozidel k mytí </w:t>
      </w:r>
      <w:r>
        <w:rPr>
          <w:i/>
          <w:sz w:val="20"/>
        </w:rPr>
        <w:t>dle</w:t>
      </w:r>
      <w:r w:rsidRPr="00A7599F">
        <w:rPr>
          <w:i/>
          <w:sz w:val="20"/>
        </w:rPr>
        <w:t xml:space="preserve"> bod</w:t>
      </w:r>
      <w:r>
        <w:rPr>
          <w:i/>
          <w:sz w:val="20"/>
        </w:rPr>
        <w:t xml:space="preserve">u </w:t>
      </w:r>
      <w:r w:rsidR="0072389C">
        <w:rPr>
          <w:i/>
          <w:sz w:val="20"/>
        </w:rPr>
        <w:t>1.1.</w:t>
      </w:r>
    </w:p>
    <w:p w14:paraId="2DA0C129" w14:textId="77777777" w:rsidR="0042430F" w:rsidRDefault="0042430F" w:rsidP="0072389C">
      <w:pPr>
        <w:pStyle w:val="Odstavecseseznamem"/>
        <w:ind w:left="708"/>
        <w:rPr>
          <w:sz w:val="20"/>
        </w:rPr>
      </w:pPr>
      <w:r w:rsidRPr="00A632D5">
        <w:rPr>
          <w:sz w:val="20"/>
        </w:rPr>
        <w:t>Pondělí – Pátek (</w:t>
      </w:r>
      <w:r w:rsidR="003C10C7">
        <w:rPr>
          <w:sz w:val="20"/>
        </w:rPr>
        <w:t>5</w:t>
      </w:r>
      <w:r w:rsidRPr="00A632D5">
        <w:rPr>
          <w:sz w:val="20"/>
        </w:rPr>
        <w:t xml:space="preserve"> d</w:t>
      </w:r>
      <w:r w:rsidR="003C10C7">
        <w:rPr>
          <w:sz w:val="20"/>
        </w:rPr>
        <w:t>nů</w:t>
      </w:r>
      <w:r w:rsidRPr="00A632D5">
        <w:rPr>
          <w:sz w:val="20"/>
        </w:rPr>
        <w:t xml:space="preserve"> v týdnu), ranní směna 7:00 – 14:00, počet přistavených vozidel k mytí </w:t>
      </w:r>
      <w:r w:rsidR="006F374D">
        <w:rPr>
          <w:sz w:val="20"/>
        </w:rPr>
        <w:t>4</w:t>
      </w:r>
      <w:r w:rsidR="00105B35">
        <w:rPr>
          <w:sz w:val="20"/>
        </w:rPr>
        <w:t xml:space="preserve"> </w:t>
      </w:r>
      <w:r w:rsidR="006F374D">
        <w:rPr>
          <w:sz w:val="20"/>
        </w:rPr>
        <w:t>-</w:t>
      </w:r>
      <w:r w:rsidR="00105B35">
        <w:rPr>
          <w:sz w:val="20"/>
        </w:rPr>
        <w:t xml:space="preserve"> </w:t>
      </w:r>
      <w:r w:rsidR="006F374D">
        <w:rPr>
          <w:sz w:val="20"/>
        </w:rPr>
        <w:t>8</w:t>
      </w:r>
      <w:r w:rsidR="006F374D" w:rsidRPr="00A632D5">
        <w:rPr>
          <w:sz w:val="20"/>
        </w:rPr>
        <w:t xml:space="preserve"> </w:t>
      </w:r>
      <w:r w:rsidRPr="00A632D5">
        <w:rPr>
          <w:sz w:val="20"/>
        </w:rPr>
        <w:t>ks</w:t>
      </w:r>
      <w:r>
        <w:rPr>
          <w:sz w:val="20"/>
        </w:rPr>
        <w:t xml:space="preserve"> za směnu.</w:t>
      </w:r>
    </w:p>
    <w:p w14:paraId="0B1EFBAB" w14:textId="77777777" w:rsidR="0072389C" w:rsidRDefault="0072389C" w:rsidP="0072389C">
      <w:pPr>
        <w:pStyle w:val="Odstavecseseznamem"/>
        <w:ind w:firstLine="708"/>
        <w:rPr>
          <w:i/>
          <w:sz w:val="20"/>
        </w:rPr>
      </w:pPr>
    </w:p>
    <w:p w14:paraId="3EA98452" w14:textId="16F13FBB" w:rsidR="0072389C" w:rsidRPr="0072389C" w:rsidRDefault="00507EB6" w:rsidP="0072389C">
      <w:pPr>
        <w:pStyle w:val="Odstavecseseznamem"/>
        <w:ind w:firstLine="708"/>
        <w:rPr>
          <w:i/>
          <w:sz w:val="20"/>
        </w:rPr>
      </w:pPr>
      <w:r w:rsidRPr="00A7599F">
        <w:rPr>
          <w:i/>
          <w:sz w:val="20"/>
        </w:rPr>
        <w:t xml:space="preserve">Počty přistavených vozidel k mytí </w:t>
      </w:r>
      <w:r>
        <w:rPr>
          <w:i/>
          <w:sz w:val="20"/>
        </w:rPr>
        <w:t>dle</w:t>
      </w:r>
      <w:r w:rsidRPr="00A7599F">
        <w:rPr>
          <w:i/>
          <w:sz w:val="20"/>
        </w:rPr>
        <w:t xml:space="preserve"> bod</w:t>
      </w:r>
      <w:r>
        <w:rPr>
          <w:i/>
          <w:sz w:val="20"/>
        </w:rPr>
        <w:t>u</w:t>
      </w:r>
      <w:r w:rsidRPr="0072389C">
        <w:rPr>
          <w:i/>
          <w:sz w:val="20"/>
        </w:rPr>
        <w:t xml:space="preserve"> </w:t>
      </w:r>
      <w:r w:rsidR="0072389C" w:rsidRPr="0072389C">
        <w:rPr>
          <w:i/>
          <w:sz w:val="20"/>
        </w:rPr>
        <w:t>1.2.</w:t>
      </w:r>
    </w:p>
    <w:p w14:paraId="08461648" w14:textId="77777777" w:rsidR="0072389C" w:rsidRDefault="0072389C" w:rsidP="0072389C">
      <w:pPr>
        <w:pStyle w:val="Odstavecseseznamem"/>
        <w:ind w:left="708"/>
        <w:rPr>
          <w:sz w:val="20"/>
        </w:rPr>
      </w:pPr>
      <w:r w:rsidRPr="00A632D5">
        <w:rPr>
          <w:sz w:val="20"/>
        </w:rPr>
        <w:t>Pondělí – Pátek (</w:t>
      </w:r>
      <w:r>
        <w:rPr>
          <w:sz w:val="20"/>
        </w:rPr>
        <w:t>5</w:t>
      </w:r>
      <w:r w:rsidRPr="00A632D5">
        <w:rPr>
          <w:sz w:val="20"/>
        </w:rPr>
        <w:t xml:space="preserve"> d</w:t>
      </w:r>
      <w:r>
        <w:rPr>
          <w:sz w:val="20"/>
        </w:rPr>
        <w:t>nů</w:t>
      </w:r>
      <w:r w:rsidRPr="00A632D5">
        <w:rPr>
          <w:sz w:val="20"/>
        </w:rPr>
        <w:t xml:space="preserve"> v týdnu), ranní směna 7:00 – 14:00, </w:t>
      </w:r>
      <w:r>
        <w:rPr>
          <w:sz w:val="20"/>
        </w:rPr>
        <w:t>tento úklid bude řešen na základě objednání, min. 48 h. před započetím požadovaného úklidu.</w:t>
      </w:r>
    </w:p>
    <w:p w14:paraId="03D18F7E" w14:textId="77777777" w:rsidR="0072389C" w:rsidRDefault="0072389C" w:rsidP="0072389C">
      <w:pPr>
        <w:pStyle w:val="Odstavecseseznamem"/>
        <w:ind w:left="708"/>
        <w:rPr>
          <w:i/>
          <w:sz w:val="20"/>
        </w:rPr>
      </w:pPr>
    </w:p>
    <w:p w14:paraId="197A8541" w14:textId="56979689" w:rsidR="0072389C" w:rsidRPr="0072389C" w:rsidRDefault="00507EB6" w:rsidP="0072389C">
      <w:pPr>
        <w:pStyle w:val="Odstavecseseznamem"/>
        <w:ind w:firstLine="708"/>
        <w:rPr>
          <w:i/>
          <w:sz w:val="20"/>
        </w:rPr>
      </w:pPr>
      <w:r w:rsidRPr="00A7599F">
        <w:rPr>
          <w:i/>
          <w:sz w:val="20"/>
        </w:rPr>
        <w:t xml:space="preserve">Počty přistavených vozidel k mytí </w:t>
      </w:r>
      <w:r>
        <w:rPr>
          <w:i/>
          <w:sz w:val="20"/>
        </w:rPr>
        <w:t>dle</w:t>
      </w:r>
      <w:r w:rsidRPr="00A7599F">
        <w:rPr>
          <w:i/>
          <w:sz w:val="20"/>
        </w:rPr>
        <w:t xml:space="preserve"> bod</w:t>
      </w:r>
      <w:r>
        <w:rPr>
          <w:i/>
          <w:sz w:val="20"/>
        </w:rPr>
        <w:t>u</w:t>
      </w:r>
      <w:r w:rsidR="0072389C">
        <w:rPr>
          <w:i/>
          <w:sz w:val="20"/>
        </w:rPr>
        <w:t xml:space="preserve"> </w:t>
      </w:r>
      <w:r w:rsidR="0072389C" w:rsidRPr="0072389C">
        <w:rPr>
          <w:i/>
          <w:sz w:val="20"/>
        </w:rPr>
        <w:t>1.3.</w:t>
      </w:r>
    </w:p>
    <w:p w14:paraId="0C56D619" w14:textId="357ABF71" w:rsidR="0072389C" w:rsidRDefault="0072389C" w:rsidP="0072389C">
      <w:pPr>
        <w:pStyle w:val="Odstavecseseznamem"/>
        <w:ind w:left="708"/>
        <w:rPr>
          <w:sz w:val="20"/>
        </w:rPr>
      </w:pPr>
      <w:r w:rsidRPr="00A632D5">
        <w:rPr>
          <w:sz w:val="20"/>
        </w:rPr>
        <w:t>Pondělí – Pátek (</w:t>
      </w:r>
      <w:r>
        <w:rPr>
          <w:sz w:val="20"/>
        </w:rPr>
        <w:t>5</w:t>
      </w:r>
      <w:r w:rsidRPr="00A632D5">
        <w:rPr>
          <w:sz w:val="20"/>
        </w:rPr>
        <w:t xml:space="preserve"> d</w:t>
      </w:r>
      <w:r>
        <w:rPr>
          <w:sz w:val="20"/>
        </w:rPr>
        <w:t>nů</w:t>
      </w:r>
      <w:r w:rsidRPr="00A632D5">
        <w:rPr>
          <w:sz w:val="20"/>
        </w:rPr>
        <w:t xml:space="preserve"> v týdnu), ranní směna 7:00 – 14:00, počet přistavených vozidel k mytí </w:t>
      </w:r>
      <w:r w:rsidR="00D61F71">
        <w:rPr>
          <w:sz w:val="20"/>
        </w:rPr>
        <w:t>1</w:t>
      </w:r>
      <w:r>
        <w:rPr>
          <w:sz w:val="20"/>
        </w:rPr>
        <w:t xml:space="preserve"> - </w:t>
      </w:r>
      <w:r w:rsidR="00D61F71">
        <w:rPr>
          <w:sz w:val="20"/>
        </w:rPr>
        <w:t>2</w:t>
      </w:r>
      <w:r w:rsidRPr="00A632D5">
        <w:rPr>
          <w:sz w:val="20"/>
        </w:rPr>
        <w:t xml:space="preserve"> ks</w:t>
      </w:r>
      <w:r>
        <w:rPr>
          <w:sz w:val="20"/>
        </w:rPr>
        <w:t xml:space="preserve"> za směnu.</w:t>
      </w:r>
    </w:p>
    <w:p w14:paraId="7C763FAC" w14:textId="77777777" w:rsidR="007654B8" w:rsidRDefault="007654B8" w:rsidP="007654B8">
      <w:pPr>
        <w:pStyle w:val="Odstavecseseznamem"/>
        <w:ind w:firstLine="708"/>
        <w:rPr>
          <w:i/>
          <w:sz w:val="20"/>
        </w:rPr>
      </w:pPr>
    </w:p>
    <w:p w14:paraId="0FB9FDB5" w14:textId="24E47619" w:rsidR="007654B8" w:rsidRPr="0072389C" w:rsidRDefault="00507EB6" w:rsidP="007654B8">
      <w:pPr>
        <w:pStyle w:val="Odstavecseseznamem"/>
        <w:ind w:firstLine="708"/>
        <w:rPr>
          <w:i/>
          <w:sz w:val="20"/>
        </w:rPr>
      </w:pPr>
      <w:r w:rsidRPr="00A7599F">
        <w:rPr>
          <w:i/>
          <w:sz w:val="20"/>
        </w:rPr>
        <w:t xml:space="preserve">Počty přistavených vozidel k mytí </w:t>
      </w:r>
      <w:r>
        <w:rPr>
          <w:i/>
          <w:sz w:val="20"/>
        </w:rPr>
        <w:t>dle</w:t>
      </w:r>
      <w:r w:rsidRPr="00A7599F">
        <w:rPr>
          <w:i/>
          <w:sz w:val="20"/>
        </w:rPr>
        <w:t xml:space="preserve"> bod</w:t>
      </w:r>
      <w:r>
        <w:rPr>
          <w:i/>
          <w:sz w:val="20"/>
        </w:rPr>
        <w:t>u</w:t>
      </w:r>
      <w:r w:rsidR="007654B8" w:rsidRPr="0072389C">
        <w:rPr>
          <w:i/>
          <w:sz w:val="20"/>
        </w:rPr>
        <w:t xml:space="preserve"> 1.</w:t>
      </w:r>
      <w:r w:rsidR="007654B8">
        <w:rPr>
          <w:i/>
          <w:sz w:val="20"/>
        </w:rPr>
        <w:t>4</w:t>
      </w:r>
      <w:r w:rsidR="007654B8" w:rsidRPr="0072389C">
        <w:rPr>
          <w:i/>
          <w:sz w:val="20"/>
        </w:rPr>
        <w:t>.</w:t>
      </w:r>
    </w:p>
    <w:p w14:paraId="77B481DD" w14:textId="15F16D24" w:rsidR="007654B8" w:rsidRDefault="007654B8" w:rsidP="007654B8">
      <w:pPr>
        <w:pStyle w:val="Odstavecseseznamem"/>
        <w:ind w:left="708"/>
        <w:rPr>
          <w:sz w:val="20"/>
        </w:rPr>
      </w:pPr>
      <w:r w:rsidRPr="00A632D5">
        <w:rPr>
          <w:sz w:val="20"/>
        </w:rPr>
        <w:t>Pondělí – Pátek (</w:t>
      </w:r>
      <w:r>
        <w:rPr>
          <w:sz w:val="20"/>
        </w:rPr>
        <w:t>5</w:t>
      </w:r>
      <w:r w:rsidRPr="00A632D5">
        <w:rPr>
          <w:sz w:val="20"/>
        </w:rPr>
        <w:t xml:space="preserve"> d</w:t>
      </w:r>
      <w:r>
        <w:rPr>
          <w:sz w:val="20"/>
        </w:rPr>
        <w:t>nů</w:t>
      </w:r>
      <w:r w:rsidRPr="00A632D5">
        <w:rPr>
          <w:sz w:val="20"/>
        </w:rPr>
        <w:t xml:space="preserve"> v týdnu), ranní směna 7:00 – 14:00, </w:t>
      </w:r>
      <w:r w:rsidRPr="006946EA">
        <w:rPr>
          <w:sz w:val="20"/>
        </w:rPr>
        <w:t>tento úklid bude řešen na základě objednání, min. 48 h. před započetím požadovaného úklidu.</w:t>
      </w:r>
    </w:p>
    <w:p w14:paraId="69F4C722" w14:textId="77777777" w:rsidR="00C27671" w:rsidRDefault="00C27671" w:rsidP="007654B8">
      <w:pPr>
        <w:pStyle w:val="Odstavecseseznamem"/>
        <w:ind w:left="708"/>
        <w:rPr>
          <w:sz w:val="20"/>
        </w:rPr>
      </w:pPr>
    </w:p>
    <w:p w14:paraId="58D75CBD" w14:textId="77777777" w:rsidR="0042430F" w:rsidRPr="00A52647" w:rsidRDefault="0042430F" w:rsidP="00A52647">
      <w:pPr>
        <w:pStyle w:val="Odstavecseseznamem"/>
        <w:ind w:left="708"/>
        <w:rPr>
          <w:b/>
          <w:sz w:val="20"/>
        </w:rPr>
      </w:pPr>
      <w:r w:rsidRPr="00A52647">
        <w:rPr>
          <w:b/>
          <w:sz w:val="20"/>
        </w:rPr>
        <w:t>Areál Martinov, ul. Martinovská 3293/40, Ostrava-Martinov</w:t>
      </w:r>
    </w:p>
    <w:p w14:paraId="590DA430" w14:textId="77777777" w:rsidR="0072389C" w:rsidRDefault="0072389C" w:rsidP="0072389C">
      <w:pPr>
        <w:pStyle w:val="Odstavecseseznamem"/>
        <w:ind w:left="708"/>
        <w:rPr>
          <w:sz w:val="20"/>
        </w:rPr>
      </w:pPr>
    </w:p>
    <w:p w14:paraId="7B60A3FE" w14:textId="276617BB" w:rsidR="0072389C" w:rsidRPr="0072389C" w:rsidRDefault="00507EB6" w:rsidP="0072389C">
      <w:pPr>
        <w:pStyle w:val="Odstavecseseznamem"/>
        <w:ind w:firstLine="708"/>
        <w:rPr>
          <w:i/>
          <w:sz w:val="20"/>
        </w:rPr>
      </w:pPr>
      <w:r w:rsidRPr="00A7599F">
        <w:rPr>
          <w:i/>
          <w:sz w:val="20"/>
        </w:rPr>
        <w:t xml:space="preserve">Počty přistavených vozidel k mytí </w:t>
      </w:r>
      <w:r>
        <w:rPr>
          <w:i/>
          <w:sz w:val="20"/>
        </w:rPr>
        <w:t>dle</w:t>
      </w:r>
      <w:r w:rsidRPr="00A7599F">
        <w:rPr>
          <w:i/>
          <w:sz w:val="20"/>
        </w:rPr>
        <w:t xml:space="preserve"> bod</w:t>
      </w:r>
      <w:r>
        <w:rPr>
          <w:i/>
          <w:sz w:val="20"/>
        </w:rPr>
        <w:t>u</w:t>
      </w:r>
      <w:r w:rsidRPr="0072389C">
        <w:rPr>
          <w:i/>
          <w:sz w:val="20"/>
        </w:rPr>
        <w:t xml:space="preserve"> </w:t>
      </w:r>
      <w:r w:rsidR="0072389C" w:rsidRPr="0072389C">
        <w:rPr>
          <w:i/>
          <w:sz w:val="20"/>
        </w:rPr>
        <w:t>1.1.</w:t>
      </w:r>
    </w:p>
    <w:p w14:paraId="45805051" w14:textId="77777777" w:rsidR="0072389C" w:rsidRDefault="0042430F" w:rsidP="008D442F">
      <w:pPr>
        <w:pStyle w:val="Odstavecseseznamem"/>
        <w:ind w:left="708"/>
        <w:rPr>
          <w:sz w:val="20"/>
        </w:rPr>
      </w:pPr>
      <w:r w:rsidRPr="00A632D5">
        <w:rPr>
          <w:sz w:val="20"/>
        </w:rPr>
        <w:t xml:space="preserve">Neděle – </w:t>
      </w:r>
      <w:r>
        <w:rPr>
          <w:sz w:val="20"/>
        </w:rPr>
        <w:t>Čtvrtek (5</w:t>
      </w:r>
      <w:r w:rsidRPr="00A632D5">
        <w:rPr>
          <w:sz w:val="20"/>
        </w:rPr>
        <w:t xml:space="preserve"> dnů v týdnu), noční směna </w:t>
      </w:r>
      <w:r w:rsidR="009411B0">
        <w:rPr>
          <w:sz w:val="20"/>
        </w:rPr>
        <w:t>20</w:t>
      </w:r>
      <w:r w:rsidRPr="00A632D5">
        <w:rPr>
          <w:sz w:val="20"/>
        </w:rPr>
        <w:t xml:space="preserve">:00 – </w:t>
      </w:r>
      <w:r w:rsidR="009411B0">
        <w:rPr>
          <w:sz w:val="20"/>
        </w:rPr>
        <w:t>4</w:t>
      </w:r>
      <w:r w:rsidRPr="00A632D5">
        <w:rPr>
          <w:sz w:val="20"/>
        </w:rPr>
        <w:t xml:space="preserve">:00, počet přistavených vozidel k mytí </w:t>
      </w:r>
      <w:r w:rsidR="006F374D">
        <w:rPr>
          <w:sz w:val="20"/>
        </w:rPr>
        <w:t>4</w:t>
      </w:r>
      <w:r w:rsidR="00105B35">
        <w:rPr>
          <w:sz w:val="20"/>
        </w:rPr>
        <w:t xml:space="preserve"> </w:t>
      </w:r>
      <w:r w:rsidR="006F374D">
        <w:rPr>
          <w:sz w:val="20"/>
        </w:rPr>
        <w:t>-</w:t>
      </w:r>
      <w:r w:rsidR="00105B35">
        <w:rPr>
          <w:sz w:val="20"/>
        </w:rPr>
        <w:t xml:space="preserve"> </w:t>
      </w:r>
      <w:r w:rsidR="006F374D">
        <w:rPr>
          <w:sz w:val="20"/>
        </w:rPr>
        <w:t>8</w:t>
      </w:r>
      <w:r w:rsidR="006F374D" w:rsidRPr="00A632D5">
        <w:rPr>
          <w:sz w:val="20"/>
        </w:rPr>
        <w:t xml:space="preserve"> </w:t>
      </w:r>
      <w:r w:rsidRPr="00A632D5">
        <w:rPr>
          <w:sz w:val="20"/>
        </w:rPr>
        <w:t>ks</w:t>
      </w:r>
      <w:r>
        <w:rPr>
          <w:sz w:val="20"/>
        </w:rPr>
        <w:t xml:space="preserve"> za směnu</w:t>
      </w:r>
      <w:r w:rsidRPr="00A632D5">
        <w:rPr>
          <w:sz w:val="20"/>
        </w:rPr>
        <w:t>.</w:t>
      </w:r>
    </w:p>
    <w:p w14:paraId="669615CE" w14:textId="77777777" w:rsidR="002A08F8" w:rsidRDefault="002A08F8" w:rsidP="002A08F8">
      <w:pPr>
        <w:pStyle w:val="Odstavecseseznamem"/>
        <w:ind w:left="708"/>
        <w:rPr>
          <w:i/>
          <w:sz w:val="20"/>
        </w:rPr>
      </w:pPr>
    </w:p>
    <w:p w14:paraId="26CF6CA2" w14:textId="77777777" w:rsidR="002A08F8" w:rsidRPr="0072389C" w:rsidRDefault="002A08F8" w:rsidP="002A08F8">
      <w:pPr>
        <w:pStyle w:val="Odstavecseseznamem"/>
        <w:ind w:firstLine="708"/>
        <w:rPr>
          <w:i/>
          <w:sz w:val="20"/>
        </w:rPr>
      </w:pPr>
      <w:r w:rsidRPr="0072389C">
        <w:rPr>
          <w:i/>
          <w:sz w:val="20"/>
        </w:rPr>
        <w:t>Počty přistavených vozidel</w:t>
      </w:r>
      <w:r>
        <w:rPr>
          <w:i/>
          <w:sz w:val="20"/>
        </w:rPr>
        <w:t xml:space="preserve"> k mytí se týkají bodu 1.1.</w:t>
      </w:r>
    </w:p>
    <w:p w14:paraId="7E8752CC" w14:textId="77777777" w:rsidR="002A08F8" w:rsidRPr="002A08F8" w:rsidRDefault="002A08F8" w:rsidP="002A08F8">
      <w:pPr>
        <w:pStyle w:val="Odstavecseseznamem"/>
        <w:ind w:firstLine="708"/>
        <w:rPr>
          <w:sz w:val="20"/>
        </w:rPr>
      </w:pPr>
      <w:r w:rsidRPr="002A08F8">
        <w:rPr>
          <w:sz w:val="20"/>
        </w:rPr>
        <w:t>Pondělí – Pátek (3 dny v týdnu), ranní směna 7:00 – 14:00, počet přistavených vozidel k mytí 1 - 4 ks za směnu.</w:t>
      </w:r>
    </w:p>
    <w:p w14:paraId="2880550C" w14:textId="77777777" w:rsidR="008D442F" w:rsidRPr="008D442F" w:rsidRDefault="008D442F" w:rsidP="008D442F">
      <w:pPr>
        <w:pStyle w:val="Odstavecseseznamem"/>
        <w:ind w:left="708"/>
        <w:rPr>
          <w:sz w:val="20"/>
        </w:rPr>
      </w:pPr>
    </w:p>
    <w:p w14:paraId="5E4B676D" w14:textId="7455ACD8" w:rsidR="003C10C7" w:rsidRPr="0072389C" w:rsidRDefault="0042430F" w:rsidP="00A52647">
      <w:pPr>
        <w:pStyle w:val="Odstavecseseznamem"/>
        <w:ind w:left="708"/>
        <w:rPr>
          <w:b/>
          <w:sz w:val="20"/>
        </w:rPr>
      </w:pPr>
      <w:r w:rsidRPr="0072389C">
        <w:rPr>
          <w:b/>
          <w:sz w:val="20"/>
        </w:rPr>
        <w:t>Počty přistavených vozidel k mytí se týkají bod</w:t>
      </w:r>
      <w:r w:rsidR="00C954BF" w:rsidRPr="0072389C">
        <w:rPr>
          <w:b/>
          <w:sz w:val="20"/>
        </w:rPr>
        <w:t>ů</w:t>
      </w:r>
      <w:r w:rsidRPr="0072389C">
        <w:rPr>
          <w:b/>
          <w:sz w:val="20"/>
        </w:rPr>
        <w:t xml:space="preserve"> 1.1, 1.2</w:t>
      </w:r>
      <w:r w:rsidR="00A52647" w:rsidRPr="0072389C">
        <w:rPr>
          <w:b/>
          <w:sz w:val="20"/>
        </w:rPr>
        <w:t>.,</w:t>
      </w:r>
      <w:r w:rsidR="0095566B" w:rsidRPr="0072389C">
        <w:rPr>
          <w:b/>
          <w:sz w:val="20"/>
        </w:rPr>
        <w:t xml:space="preserve"> 1.3.</w:t>
      </w:r>
    </w:p>
    <w:p w14:paraId="0DCBB809" w14:textId="77777777" w:rsidR="0042430F" w:rsidRPr="0072389C" w:rsidRDefault="003C10C7" w:rsidP="00A52647">
      <w:pPr>
        <w:pStyle w:val="Odstavecseseznamem"/>
        <w:ind w:left="708"/>
        <w:rPr>
          <w:b/>
          <w:sz w:val="20"/>
        </w:rPr>
      </w:pPr>
      <w:r w:rsidRPr="0072389C">
        <w:rPr>
          <w:b/>
          <w:sz w:val="20"/>
        </w:rPr>
        <w:t>Mytí na tomto provozu v nočních směnách bude probíhat jen po předchozí domluvě</w:t>
      </w:r>
      <w:r w:rsidR="00853898" w:rsidRPr="0072389C">
        <w:rPr>
          <w:b/>
          <w:sz w:val="20"/>
        </w:rPr>
        <w:t>.</w:t>
      </w:r>
    </w:p>
    <w:p w14:paraId="5B5FF946" w14:textId="77777777" w:rsidR="002A08F8" w:rsidRDefault="002A08F8" w:rsidP="00A52647">
      <w:pPr>
        <w:pStyle w:val="Odstavecseseznamem"/>
        <w:ind w:left="708"/>
        <w:rPr>
          <w:sz w:val="20"/>
        </w:rPr>
      </w:pPr>
    </w:p>
    <w:p w14:paraId="0BEAE1A0" w14:textId="4FC5D7AB" w:rsidR="00A52647" w:rsidRDefault="00A52647" w:rsidP="00BB31FB">
      <w:pPr>
        <w:pStyle w:val="Odstavecseseznamem"/>
        <w:ind w:left="708"/>
        <w:rPr>
          <w:sz w:val="20"/>
        </w:rPr>
      </w:pPr>
      <w:r>
        <w:rPr>
          <w:sz w:val="20"/>
        </w:rPr>
        <w:t>Minimální množství přistavených vozidel je objednatelem garantované.</w:t>
      </w:r>
    </w:p>
    <w:p w14:paraId="73EFA12C" w14:textId="77777777" w:rsidR="00290752" w:rsidRPr="00BB31FB" w:rsidRDefault="00290752" w:rsidP="00BB31FB">
      <w:pPr>
        <w:pStyle w:val="Odstavecseseznamem"/>
        <w:ind w:left="708"/>
        <w:rPr>
          <w:sz w:val="20"/>
        </w:rPr>
      </w:pPr>
    </w:p>
    <w:p w14:paraId="4CDE7FE1" w14:textId="12968253" w:rsidR="0042430F" w:rsidRPr="00BB31FB" w:rsidRDefault="00A52647" w:rsidP="00BB31FB">
      <w:pPr>
        <w:pStyle w:val="Odstavecseseznamem"/>
        <w:ind w:left="708"/>
        <w:rPr>
          <w:sz w:val="20"/>
        </w:rPr>
      </w:pPr>
      <w:r>
        <w:rPr>
          <w:sz w:val="20"/>
        </w:rPr>
        <w:lastRenderedPageBreak/>
        <w:t>V případě mimořádné události objednatel požaduje, aby bylo provedeno mimořádné mytí vozidla mimo požadovaný rozsah nástupu k mytí. Toto mimořádné mytí bude řešeno telefonicky (objednatel – poskytovatel) s nástupem na směnu max. do 15 hodin od nahlášení požadavku.</w:t>
      </w:r>
      <w:r w:rsidRPr="00642E69">
        <w:rPr>
          <w:sz w:val="20"/>
        </w:rPr>
        <w:t xml:space="preserve"> </w:t>
      </w:r>
      <w:r>
        <w:rPr>
          <w:sz w:val="20"/>
        </w:rPr>
        <w:t>Mimořádná</w:t>
      </w:r>
      <w:r w:rsidR="00C27671">
        <w:rPr>
          <w:sz w:val="20"/>
        </w:rPr>
        <w:t xml:space="preserve"> událost se týká bodů 1.1,1.3</w:t>
      </w:r>
      <w:r>
        <w:rPr>
          <w:sz w:val="20"/>
        </w:rPr>
        <w:t>.</w:t>
      </w:r>
    </w:p>
    <w:p w14:paraId="0EDCC2E4" w14:textId="77777777" w:rsidR="0095566B" w:rsidRPr="008D0373" w:rsidRDefault="0095566B" w:rsidP="0042430F">
      <w:pPr>
        <w:pStyle w:val="Odstavecseseznamem"/>
        <w:ind w:left="794"/>
        <w:rPr>
          <w:sz w:val="20"/>
        </w:rPr>
      </w:pPr>
    </w:p>
    <w:p w14:paraId="462D6ABC" w14:textId="77777777" w:rsidR="00A52647" w:rsidRPr="006E04D4" w:rsidRDefault="00A52647" w:rsidP="00A52647">
      <w:pPr>
        <w:pStyle w:val="Odstavecseseznamem"/>
        <w:numPr>
          <w:ilvl w:val="0"/>
          <w:numId w:val="6"/>
        </w:numPr>
        <w:ind w:left="709" w:hanging="709"/>
        <w:rPr>
          <w:b/>
          <w:sz w:val="28"/>
        </w:rPr>
      </w:pPr>
      <w:r w:rsidRPr="006E04D4">
        <w:rPr>
          <w:b/>
          <w:sz w:val="28"/>
        </w:rPr>
        <w:t>Počty vozů k mytí</w:t>
      </w:r>
    </w:p>
    <w:p w14:paraId="57649A31" w14:textId="77777777" w:rsidR="00A52647" w:rsidRDefault="00A52647" w:rsidP="00A52647">
      <w:pPr>
        <w:pStyle w:val="Odstavecseseznamem"/>
        <w:ind w:left="708"/>
        <w:rPr>
          <w:sz w:val="20"/>
        </w:rPr>
      </w:pPr>
    </w:p>
    <w:p w14:paraId="497C3938" w14:textId="77777777" w:rsidR="00A52647" w:rsidRDefault="00A52647" w:rsidP="00A52647">
      <w:pPr>
        <w:pStyle w:val="Odstavecseseznamem"/>
        <w:ind w:left="708"/>
        <w:rPr>
          <w:sz w:val="20"/>
        </w:rPr>
      </w:pPr>
      <w:r w:rsidRPr="004B5495">
        <w:rPr>
          <w:sz w:val="20"/>
        </w:rPr>
        <w:t xml:space="preserve">Počty vozů k mytí jsou uvedeny </w:t>
      </w:r>
      <w:r>
        <w:rPr>
          <w:sz w:val="20"/>
        </w:rPr>
        <w:t>v </w:t>
      </w:r>
      <w:r w:rsidRPr="004B5495">
        <w:rPr>
          <w:sz w:val="20"/>
        </w:rPr>
        <w:t>orientační</w:t>
      </w:r>
      <w:r>
        <w:rPr>
          <w:sz w:val="20"/>
        </w:rPr>
        <w:t>m množství</w:t>
      </w:r>
      <w:r w:rsidRPr="004B5495">
        <w:rPr>
          <w:sz w:val="20"/>
        </w:rPr>
        <w:t>.</w:t>
      </w:r>
      <w:r>
        <w:rPr>
          <w:sz w:val="20"/>
        </w:rPr>
        <w:t xml:space="preserve"> Objednatel je oprávněn neodebrat celé předpokládané plnění (viz bod </w:t>
      </w:r>
      <w:r w:rsidRPr="007654B8">
        <w:rPr>
          <w:sz w:val="20"/>
        </w:rPr>
        <w:t>2. 2.</w:t>
      </w:r>
      <w:r>
        <w:rPr>
          <w:sz w:val="20"/>
        </w:rPr>
        <w:t xml:space="preserve"> smlouvy). Uvedené počty vozidel k mytí jsou maximální možné, zhotovitel se zavazuje být schopen tyto počty dodržet.</w:t>
      </w:r>
    </w:p>
    <w:p w14:paraId="3DABF701" w14:textId="77777777" w:rsidR="00A52647" w:rsidRPr="004B5495" w:rsidRDefault="00A52647" w:rsidP="00A52647">
      <w:pPr>
        <w:pStyle w:val="Odstavecseseznamem"/>
        <w:ind w:left="708"/>
        <w:rPr>
          <w:sz w:val="20"/>
        </w:rPr>
      </w:pPr>
    </w:p>
    <w:p w14:paraId="092FBD27" w14:textId="77777777" w:rsidR="00A52647" w:rsidRPr="00DE33EC" w:rsidRDefault="00A52647" w:rsidP="00A52647">
      <w:pPr>
        <w:pStyle w:val="Odstavecseseznamem"/>
        <w:numPr>
          <w:ilvl w:val="0"/>
          <w:numId w:val="6"/>
        </w:numPr>
        <w:ind w:left="709" w:hanging="709"/>
        <w:rPr>
          <w:b/>
          <w:sz w:val="28"/>
        </w:rPr>
      </w:pPr>
      <w:r>
        <w:rPr>
          <w:b/>
          <w:sz w:val="28"/>
        </w:rPr>
        <w:t>Ostatní ujednání</w:t>
      </w:r>
    </w:p>
    <w:p w14:paraId="07784834" w14:textId="77777777" w:rsidR="00A52647" w:rsidRDefault="00A52647" w:rsidP="00A52647">
      <w:pPr>
        <w:pStyle w:val="Odstavecseseznamem"/>
        <w:ind w:left="1068"/>
        <w:rPr>
          <w:sz w:val="20"/>
        </w:rPr>
      </w:pPr>
    </w:p>
    <w:p w14:paraId="2C76ADDC" w14:textId="77777777" w:rsidR="00A52647" w:rsidRDefault="00A52647" w:rsidP="00A52647">
      <w:pPr>
        <w:pStyle w:val="Odstavecseseznamem"/>
        <w:numPr>
          <w:ilvl w:val="0"/>
          <w:numId w:val="10"/>
        </w:numPr>
        <w:rPr>
          <w:sz w:val="20"/>
        </w:rPr>
      </w:pPr>
      <w:r>
        <w:rPr>
          <w:sz w:val="20"/>
        </w:rPr>
        <w:t>F</w:t>
      </w:r>
      <w:r w:rsidRPr="004B5495">
        <w:rPr>
          <w:sz w:val="20"/>
        </w:rPr>
        <w:t xml:space="preserve">akturace bude prováděna na základě oboustranně odsouhlasených skutečných </w:t>
      </w:r>
      <w:r>
        <w:rPr>
          <w:sz w:val="20"/>
        </w:rPr>
        <w:t xml:space="preserve">umytých vozidel v </w:t>
      </w:r>
      <w:r w:rsidRPr="004B5495">
        <w:rPr>
          <w:sz w:val="20"/>
        </w:rPr>
        <w:t>dané</w:t>
      </w:r>
      <w:r>
        <w:rPr>
          <w:sz w:val="20"/>
        </w:rPr>
        <w:t>m</w:t>
      </w:r>
      <w:r w:rsidRPr="004B5495">
        <w:rPr>
          <w:sz w:val="20"/>
        </w:rPr>
        <w:t xml:space="preserve"> měsíc</w:t>
      </w:r>
      <w:r>
        <w:rPr>
          <w:sz w:val="20"/>
        </w:rPr>
        <w:t>i dle Knihy provedených prací</w:t>
      </w:r>
      <w:r w:rsidRPr="004B5495">
        <w:rPr>
          <w:sz w:val="20"/>
        </w:rPr>
        <w:t>.</w:t>
      </w:r>
    </w:p>
    <w:p w14:paraId="5FF8A8E3" w14:textId="77777777" w:rsidR="00A52647" w:rsidRPr="004B5495" w:rsidRDefault="00A52647" w:rsidP="00A52647">
      <w:pPr>
        <w:pStyle w:val="Odstavecseseznamem"/>
        <w:ind w:left="794"/>
        <w:rPr>
          <w:sz w:val="20"/>
        </w:rPr>
      </w:pPr>
    </w:p>
    <w:p w14:paraId="6173EFBE" w14:textId="77777777" w:rsidR="00A52647" w:rsidRDefault="00A52647" w:rsidP="00A52647">
      <w:pPr>
        <w:pStyle w:val="Odstavecseseznamem"/>
        <w:numPr>
          <w:ilvl w:val="0"/>
          <w:numId w:val="10"/>
        </w:numPr>
        <w:rPr>
          <w:sz w:val="20"/>
        </w:rPr>
      </w:pPr>
      <w:r w:rsidRPr="004B5495">
        <w:rPr>
          <w:sz w:val="20"/>
        </w:rPr>
        <w:t xml:space="preserve">V případě „nadměrného znečištění“ předmětu úklidu je poskytovatel oprávněn vyúčtovat objednateli přirážku. Výše přirážky za odstranění nadměrného znečištění činí </w:t>
      </w:r>
      <w:r>
        <w:rPr>
          <w:sz w:val="20"/>
        </w:rPr>
        <w:t>50</w:t>
      </w:r>
      <w:r w:rsidRPr="004B5495">
        <w:rPr>
          <w:sz w:val="20"/>
        </w:rPr>
        <w:t xml:space="preserve"> % z jednotkové ceny mytí uvedené v bodě 1.1 této části ceníku</w:t>
      </w:r>
      <w:r>
        <w:rPr>
          <w:sz w:val="20"/>
        </w:rPr>
        <w:t>. Nadměrným znečištěním se rozumí: znečištění krví, výkaly, zvratky nebo použití hasicího přístroje v interiéru.</w:t>
      </w:r>
    </w:p>
    <w:p w14:paraId="37C13FB7" w14:textId="77777777" w:rsidR="00A52647" w:rsidRPr="00F82BF0" w:rsidRDefault="00A52647" w:rsidP="00A52647">
      <w:pPr>
        <w:pStyle w:val="Odstavecseseznamem"/>
        <w:ind w:left="720"/>
        <w:rPr>
          <w:sz w:val="20"/>
        </w:rPr>
      </w:pPr>
    </w:p>
    <w:p w14:paraId="0BB61458" w14:textId="77777777" w:rsidR="00A52647" w:rsidRDefault="00A52647" w:rsidP="00A52647">
      <w:pPr>
        <w:pStyle w:val="Odstavecseseznamem"/>
        <w:numPr>
          <w:ilvl w:val="0"/>
          <w:numId w:val="10"/>
        </w:numPr>
        <w:rPr>
          <w:sz w:val="20"/>
        </w:rPr>
      </w:pPr>
      <w:r w:rsidRPr="004B5495">
        <w:rPr>
          <w:sz w:val="20"/>
        </w:rPr>
        <w:t>Odstranění nadměrného znečištění,</w:t>
      </w:r>
      <w:r>
        <w:rPr>
          <w:sz w:val="20"/>
        </w:rPr>
        <w:t xml:space="preserve"> např. </w:t>
      </w:r>
      <w:r w:rsidRPr="004B5495">
        <w:rPr>
          <w:sz w:val="20"/>
        </w:rPr>
        <w:t>silného znečištění podlahy musí být objednatelem vyžádáno předem, nejpozději však při předání předmětu úklidu (zejména vozidla) k úklidu, a musí být zaznamenáno v Knize provedených prací.“</w:t>
      </w:r>
    </w:p>
    <w:p w14:paraId="633724AC" w14:textId="77777777" w:rsidR="00A52647" w:rsidRDefault="00A52647" w:rsidP="00A52647">
      <w:pPr>
        <w:pStyle w:val="Odstavecseseznamem"/>
        <w:ind w:left="794"/>
        <w:rPr>
          <w:sz w:val="20"/>
        </w:rPr>
      </w:pPr>
    </w:p>
    <w:p w14:paraId="5586B6DF" w14:textId="77777777" w:rsidR="00645017" w:rsidRDefault="00A52647" w:rsidP="00645017">
      <w:pPr>
        <w:pStyle w:val="Odstavecseseznamem"/>
        <w:numPr>
          <w:ilvl w:val="0"/>
          <w:numId w:val="10"/>
        </w:numPr>
        <w:rPr>
          <w:sz w:val="20"/>
        </w:rPr>
      </w:pPr>
      <w:r>
        <w:rPr>
          <w:sz w:val="20"/>
        </w:rPr>
        <w:t>Mytí vozidla musí být dokončeno na směně, na které bylo mytí započato.</w:t>
      </w:r>
    </w:p>
    <w:p w14:paraId="2C22616E" w14:textId="77777777" w:rsidR="00645017" w:rsidRPr="00645017" w:rsidRDefault="00645017" w:rsidP="00645017">
      <w:pPr>
        <w:pStyle w:val="Odstavecseseznamem"/>
        <w:ind w:left="720"/>
        <w:rPr>
          <w:sz w:val="20"/>
        </w:rPr>
      </w:pPr>
    </w:p>
    <w:p w14:paraId="3E007953" w14:textId="77777777" w:rsidR="00645017" w:rsidRPr="00645017" w:rsidRDefault="00645017" w:rsidP="00645017">
      <w:pPr>
        <w:pStyle w:val="Odstavecseseznamem"/>
        <w:numPr>
          <w:ilvl w:val="0"/>
          <w:numId w:val="10"/>
        </w:numPr>
        <w:rPr>
          <w:sz w:val="20"/>
        </w:rPr>
      </w:pPr>
      <w:r w:rsidRPr="00645017">
        <w:rPr>
          <w:sz w:val="20"/>
        </w:rPr>
        <w:t>Na každé směně musí být přítomna zodpovědná osoba zhotovitele pro komunikaci se zástupci objednatele.</w:t>
      </w:r>
    </w:p>
    <w:p w14:paraId="333B401E" w14:textId="2DEC7CD5" w:rsidR="0042430F" w:rsidRDefault="0042430F" w:rsidP="0042430F">
      <w:pPr>
        <w:pStyle w:val="Odstavecseseznamem"/>
        <w:ind w:left="794"/>
      </w:pPr>
    </w:p>
    <w:p w14:paraId="647DBAAA" w14:textId="14B8FD37" w:rsidR="00DB6515" w:rsidRDefault="00DB6515" w:rsidP="0042430F">
      <w:pPr>
        <w:pStyle w:val="Odstavecseseznamem"/>
        <w:ind w:left="794"/>
      </w:pPr>
    </w:p>
    <w:p w14:paraId="17D6DEA8" w14:textId="31AB5412" w:rsidR="00507EB6" w:rsidRDefault="00507EB6" w:rsidP="0042430F">
      <w:pPr>
        <w:pStyle w:val="Odstavecseseznamem"/>
        <w:ind w:left="794"/>
      </w:pPr>
    </w:p>
    <w:p w14:paraId="14C50C69" w14:textId="35CA0EB4" w:rsidR="00507EB6" w:rsidRDefault="00507EB6" w:rsidP="0042430F">
      <w:pPr>
        <w:pStyle w:val="Odstavecseseznamem"/>
        <w:ind w:left="794"/>
      </w:pPr>
    </w:p>
    <w:p w14:paraId="23A2E526" w14:textId="7FA60BF8" w:rsidR="00507EB6" w:rsidRDefault="00507EB6" w:rsidP="0042430F">
      <w:pPr>
        <w:pStyle w:val="Odstavecseseznamem"/>
        <w:ind w:left="794"/>
      </w:pPr>
    </w:p>
    <w:p w14:paraId="202615E5" w14:textId="7540A305" w:rsidR="00507EB6" w:rsidRDefault="00507EB6" w:rsidP="0042430F">
      <w:pPr>
        <w:pStyle w:val="Odstavecseseznamem"/>
        <w:ind w:left="794"/>
      </w:pPr>
    </w:p>
    <w:p w14:paraId="4BBADCA5" w14:textId="132EC592" w:rsidR="00507EB6" w:rsidRDefault="00507EB6" w:rsidP="0042430F">
      <w:pPr>
        <w:pStyle w:val="Odstavecseseznamem"/>
        <w:ind w:left="794"/>
      </w:pPr>
    </w:p>
    <w:p w14:paraId="045E2957" w14:textId="3EA54E92" w:rsidR="00507EB6" w:rsidRDefault="00507EB6" w:rsidP="0042430F">
      <w:pPr>
        <w:pStyle w:val="Odstavecseseznamem"/>
        <w:ind w:left="794"/>
      </w:pPr>
    </w:p>
    <w:p w14:paraId="66C413E0" w14:textId="46718DBD" w:rsidR="00507EB6" w:rsidRDefault="00507EB6" w:rsidP="0042430F">
      <w:pPr>
        <w:pStyle w:val="Odstavecseseznamem"/>
        <w:ind w:left="794"/>
      </w:pPr>
    </w:p>
    <w:p w14:paraId="0D5759D0" w14:textId="77777777" w:rsidR="00507EB6" w:rsidRDefault="00507EB6" w:rsidP="0042430F">
      <w:pPr>
        <w:pStyle w:val="Odstavecseseznamem"/>
        <w:ind w:left="794"/>
      </w:pPr>
    </w:p>
    <w:p w14:paraId="743371CB" w14:textId="2CC0767F" w:rsidR="00DB6515" w:rsidRDefault="00DB6515" w:rsidP="0042430F">
      <w:pPr>
        <w:pStyle w:val="Odstavecseseznamem"/>
        <w:ind w:left="794"/>
      </w:pPr>
    </w:p>
    <w:p w14:paraId="6E8EC166" w14:textId="3C9DFDC7" w:rsidR="00DB6515" w:rsidRDefault="00DB6515" w:rsidP="0042430F">
      <w:pPr>
        <w:pStyle w:val="Odstavecseseznamem"/>
        <w:ind w:left="794"/>
      </w:pPr>
    </w:p>
    <w:p w14:paraId="1895DABD" w14:textId="1CEE4CB8" w:rsidR="00DB6515" w:rsidRDefault="00DB6515" w:rsidP="0042430F">
      <w:pPr>
        <w:pStyle w:val="Odstavecseseznamem"/>
        <w:ind w:left="794"/>
      </w:pPr>
    </w:p>
    <w:p w14:paraId="7D01F3ED" w14:textId="0AABA212" w:rsidR="00DB6515" w:rsidRDefault="00DB6515" w:rsidP="0042430F">
      <w:pPr>
        <w:pStyle w:val="Odstavecseseznamem"/>
        <w:ind w:left="794"/>
      </w:pPr>
    </w:p>
    <w:p w14:paraId="75755584" w14:textId="185FCFCD" w:rsidR="00DB6515" w:rsidRDefault="00DB6515" w:rsidP="0042430F">
      <w:pPr>
        <w:pStyle w:val="Odstavecseseznamem"/>
        <w:ind w:left="794"/>
      </w:pPr>
    </w:p>
    <w:p w14:paraId="27C14F7A" w14:textId="5443F4E4" w:rsidR="00DB6515" w:rsidRDefault="00DB6515" w:rsidP="0042430F">
      <w:pPr>
        <w:pStyle w:val="Odstavecseseznamem"/>
        <w:ind w:left="794"/>
      </w:pPr>
    </w:p>
    <w:p w14:paraId="03178602" w14:textId="77777777" w:rsidR="00A8745C" w:rsidRPr="00B66835" w:rsidRDefault="00A8745C" w:rsidP="00A8745C">
      <w:pPr>
        <w:tabs>
          <w:tab w:val="left" w:pos="4962"/>
        </w:tabs>
        <w:ind w:left="708"/>
      </w:pPr>
      <w:r>
        <w:t>Za</w:t>
      </w:r>
      <w:r w:rsidRPr="00B66835">
        <w:t xml:space="preserve"> objednatele:</w:t>
      </w:r>
      <w:r w:rsidRPr="00B66835">
        <w:tab/>
      </w:r>
      <w:r w:rsidR="00F72B97">
        <w:tab/>
      </w:r>
      <w:r w:rsidRPr="00B66835">
        <w:t>Za poskytovatele:</w:t>
      </w:r>
    </w:p>
    <w:p w14:paraId="387CBCAA" w14:textId="77777777" w:rsidR="00A8745C" w:rsidRDefault="00A8745C" w:rsidP="00A8745C">
      <w:pPr>
        <w:tabs>
          <w:tab w:val="left" w:pos="4962"/>
        </w:tabs>
        <w:ind w:left="708"/>
      </w:pPr>
      <w:r w:rsidRPr="00B66835">
        <w:t>V Ostravě dne</w:t>
      </w:r>
      <w:r>
        <w:t>:</w:t>
      </w:r>
      <w:r w:rsidRPr="007618F3">
        <w:t xml:space="preserve"> </w:t>
      </w:r>
      <w:r>
        <w:tab/>
      </w:r>
      <w:r w:rsidR="00F72B97">
        <w:tab/>
      </w:r>
      <w:r w:rsidRPr="00B66835">
        <w:t>V</w:t>
      </w:r>
      <w:r>
        <w:t> ……… dne:</w:t>
      </w:r>
    </w:p>
    <w:p w14:paraId="245E999B" w14:textId="77777777" w:rsidR="00A8745C" w:rsidRDefault="00A8745C" w:rsidP="00A8745C">
      <w:pPr>
        <w:tabs>
          <w:tab w:val="left" w:pos="4962"/>
        </w:tabs>
        <w:ind w:left="708"/>
      </w:pPr>
      <w:r w:rsidRPr="00B66835">
        <w:tab/>
      </w:r>
      <w:r>
        <w:tab/>
      </w:r>
      <w:r>
        <w:tab/>
      </w:r>
    </w:p>
    <w:p w14:paraId="5C37A39A" w14:textId="77777777" w:rsidR="00A8745C" w:rsidRDefault="00A8745C" w:rsidP="00A8745C">
      <w:pPr>
        <w:tabs>
          <w:tab w:val="left" w:pos="4962"/>
        </w:tabs>
        <w:ind w:left="708"/>
        <w:jc w:val="left"/>
      </w:pPr>
      <w:r w:rsidRPr="00B66835">
        <w:t xml:space="preserve"> ..............................................</w:t>
      </w:r>
      <w:r w:rsidRPr="00B66835">
        <w:tab/>
      </w:r>
      <w:r w:rsidR="00F72B97">
        <w:tab/>
      </w:r>
      <w:r w:rsidRPr="00B66835">
        <w:t>.............................................</w:t>
      </w:r>
    </w:p>
    <w:p w14:paraId="5D8C320C" w14:textId="77777777" w:rsidR="00A8745C" w:rsidRDefault="00A8745C" w:rsidP="00A8745C">
      <w:pPr>
        <w:pStyle w:val="Zkladntext"/>
        <w:tabs>
          <w:tab w:val="left" w:pos="4962"/>
        </w:tabs>
        <w:spacing w:before="0"/>
        <w:ind w:left="426"/>
        <w:rPr>
          <w:snapToGrid w:val="0"/>
        </w:rPr>
      </w:pPr>
      <w:r>
        <w:rPr>
          <w:snapToGrid w:val="0"/>
        </w:rPr>
        <w:tab/>
      </w:r>
      <w:r w:rsidR="00F72B97">
        <w:rPr>
          <w:snapToGrid w:val="0"/>
        </w:rPr>
        <w:tab/>
      </w:r>
      <w:r w:rsidRPr="004C6EC7">
        <w:rPr>
          <w:i/>
          <w:sz w:val="20"/>
          <w:highlight w:val="cyan"/>
        </w:rPr>
        <w:t>[D</w:t>
      </w:r>
      <w:r>
        <w:rPr>
          <w:i/>
          <w:sz w:val="20"/>
          <w:highlight w:val="cyan"/>
        </w:rPr>
        <w:t>OPLNÍ POSKYTOVATEL</w:t>
      </w:r>
      <w:r w:rsidRPr="004C6EC7">
        <w:rPr>
          <w:i/>
          <w:sz w:val="20"/>
          <w:highlight w:val="cyan"/>
        </w:rPr>
        <w:t>]</w:t>
      </w:r>
      <w:r w:rsidRPr="004C6EC7">
        <w:rPr>
          <w:i/>
          <w:sz w:val="20"/>
          <w:highlight w:val="yellow"/>
        </w:rPr>
        <w:t>(Poté poznámku vymaže)</w:t>
      </w:r>
    </w:p>
    <w:p w14:paraId="6668CDCC" w14:textId="77777777" w:rsidR="00C907BE" w:rsidRDefault="00A8745C" w:rsidP="0074139C">
      <w:pPr>
        <w:tabs>
          <w:tab w:val="left" w:pos="4962"/>
        </w:tabs>
        <w:ind w:left="360"/>
      </w:pPr>
      <w:r>
        <w:rPr>
          <w:snapToGrid w:val="0"/>
        </w:rPr>
        <w:tab/>
      </w:r>
      <w:r w:rsidR="00F72B97">
        <w:rPr>
          <w:snapToGrid w:val="0"/>
        </w:rPr>
        <w:tab/>
      </w:r>
      <w:r w:rsidRPr="004C6EC7">
        <w:rPr>
          <w:i/>
          <w:sz w:val="20"/>
          <w:highlight w:val="cyan"/>
        </w:rPr>
        <w:t>[D</w:t>
      </w:r>
      <w:r>
        <w:rPr>
          <w:i/>
          <w:sz w:val="20"/>
          <w:highlight w:val="cyan"/>
        </w:rPr>
        <w:t>OPLNÍ POSKYTOVATEL</w:t>
      </w:r>
      <w:r w:rsidRPr="004C6EC7">
        <w:rPr>
          <w:i/>
          <w:sz w:val="20"/>
          <w:highlight w:val="cyan"/>
        </w:rPr>
        <w:t>]</w:t>
      </w:r>
      <w:r w:rsidRPr="004C6EC7">
        <w:rPr>
          <w:i/>
          <w:sz w:val="20"/>
          <w:highlight w:val="yellow"/>
        </w:rPr>
        <w:t>(Poté poznámku vymaže)</w:t>
      </w:r>
    </w:p>
    <w:sectPr w:rsidR="00C907BE" w:rsidSect="007F4270">
      <w:headerReference w:type="default" r:id="rId7"/>
      <w:footerReference w:type="default" r:id="rId8"/>
      <w:pgSz w:w="11906" w:h="16838"/>
      <w:pgMar w:top="1843" w:right="851" w:bottom="1418" w:left="851" w:header="567" w:footer="567" w:gutter="0"/>
      <w:cols w:space="708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1336AC" w14:textId="77777777" w:rsidR="00D75F5C" w:rsidRDefault="00D75F5C">
      <w:pPr>
        <w:spacing w:after="0" w:line="240" w:lineRule="auto"/>
      </w:pPr>
      <w:r>
        <w:separator/>
      </w:r>
    </w:p>
  </w:endnote>
  <w:endnote w:type="continuationSeparator" w:id="0">
    <w:p w14:paraId="580AB753" w14:textId="77777777" w:rsidR="00D75F5C" w:rsidRDefault="00D75F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DE3EBF" w14:textId="3858C0F5" w:rsidR="00955CE1" w:rsidRDefault="00955CE1">
    <w:pPr>
      <w:pStyle w:val="Pata"/>
    </w:pPr>
    <w:r>
      <w:t xml:space="preserve">strana </w:t>
    </w:r>
    <w:r w:rsidR="000B2B89">
      <w:fldChar w:fldCharType="begin"/>
    </w:r>
    <w:r w:rsidR="00435011">
      <w:instrText xml:space="preserve"> PAGE </w:instrText>
    </w:r>
    <w:r w:rsidR="000B2B89">
      <w:fldChar w:fldCharType="separate"/>
    </w:r>
    <w:r w:rsidR="00854A4A">
      <w:rPr>
        <w:noProof/>
      </w:rPr>
      <w:t>4</w:t>
    </w:r>
    <w:r w:rsidR="000B2B89">
      <w:rPr>
        <w:noProof/>
      </w:rPr>
      <w:fldChar w:fldCharType="end"/>
    </w:r>
    <w:r>
      <w:t>/</w:t>
    </w:r>
    <w:r w:rsidR="000B2B89">
      <w:fldChar w:fldCharType="begin"/>
    </w:r>
    <w:r w:rsidR="00435011">
      <w:instrText xml:space="preserve"> NUMPAGES </w:instrText>
    </w:r>
    <w:r w:rsidR="000B2B89">
      <w:fldChar w:fldCharType="separate"/>
    </w:r>
    <w:r w:rsidR="00854A4A">
      <w:rPr>
        <w:noProof/>
      </w:rPr>
      <w:t>4</w:t>
    </w:r>
    <w:r w:rsidR="000B2B89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F6D077" w14:textId="77777777" w:rsidR="00D75F5C" w:rsidRDefault="00D75F5C">
      <w:pPr>
        <w:spacing w:after="0" w:line="240" w:lineRule="auto"/>
      </w:pPr>
      <w:r>
        <w:separator/>
      </w:r>
    </w:p>
  </w:footnote>
  <w:footnote w:type="continuationSeparator" w:id="0">
    <w:p w14:paraId="24F93036" w14:textId="77777777" w:rsidR="00D75F5C" w:rsidRDefault="00D75F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44699" w14:textId="77777777" w:rsidR="00955CE1" w:rsidRDefault="00113C80">
    <w:pPr>
      <w:pStyle w:val="Zhlav"/>
      <w:jc w:val="left"/>
    </w:pPr>
    <w:r>
      <w:rPr>
        <w:noProof/>
        <w:lang w:eastAsia="cs-CZ"/>
      </w:rPr>
      <w:drawing>
        <wp:anchor distT="0" distB="0" distL="114300" distR="114300" simplePos="0" relativeHeight="251660800" behindDoc="0" locked="0" layoutInCell="1" allowOverlap="1" wp14:anchorId="77F7C4A8" wp14:editId="774051B8">
          <wp:simplePos x="0" y="0"/>
          <wp:positionH relativeFrom="page">
            <wp:posOffset>540385</wp:posOffset>
          </wp:positionH>
          <wp:positionV relativeFrom="page">
            <wp:posOffset>609600</wp:posOffset>
          </wp:positionV>
          <wp:extent cx="1872000" cy="504000"/>
          <wp:effectExtent l="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2000" cy="504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Nadpis1"/>
      <w:lvlText w:val="%1"/>
      <w:lvlJc w:val="left"/>
      <w:pPr>
        <w:tabs>
          <w:tab w:val="num" w:pos="0"/>
        </w:tabs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Num28"/>
    <w:lvl w:ilvl="0">
      <w:start w:val="1"/>
      <w:numFmt w:val="decimal"/>
      <w:lvlText w:val="%1."/>
      <w:lvlJc w:val="left"/>
      <w:pPr>
        <w:tabs>
          <w:tab w:val="num" w:pos="0"/>
        </w:tabs>
        <w:ind w:left="794" w:hanging="794"/>
      </w:pPr>
      <w:rPr>
        <w:b/>
        <w:sz w:val="28"/>
      </w:rPr>
    </w:lvl>
    <w:lvl w:ilvl="1">
      <w:start w:val="1"/>
      <w:numFmt w:val="decimal"/>
      <w:lvlText w:val="%1.%2."/>
      <w:lvlJc w:val="left"/>
      <w:pPr>
        <w:tabs>
          <w:tab w:val="num" w:pos="1758"/>
        </w:tabs>
        <w:ind w:left="794" w:hanging="794"/>
      </w:pPr>
      <w:rPr>
        <w:b/>
        <w:sz w:val="24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794" w:hanging="794"/>
      </w:pPr>
      <w:rPr>
        <w:sz w:val="24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794" w:hanging="794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794" w:hanging="794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794" w:hanging="794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794" w:hanging="794"/>
      </w:pPr>
    </w:lvl>
    <w:lvl w:ilvl="7">
      <w:start w:val="1"/>
      <w:numFmt w:val="lowerLetter"/>
      <w:lvlText w:val="%2.%3.%4.%5.%6.%7.%8."/>
      <w:lvlJc w:val="left"/>
      <w:pPr>
        <w:tabs>
          <w:tab w:val="num" w:pos="6118"/>
        </w:tabs>
        <w:ind w:left="794" w:hanging="794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94" w:hanging="794"/>
      </w:pPr>
    </w:lvl>
  </w:abstractNum>
  <w:abstractNum w:abstractNumId="2" w15:restartNumberingAfterBreak="0">
    <w:nsid w:val="00000003"/>
    <w:multiLevelType w:val="multilevel"/>
    <w:tmpl w:val="00000003"/>
    <w:name w:val="WWNum32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434003E"/>
    <w:multiLevelType w:val="hybridMultilevel"/>
    <w:tmpl w:val="163ECE5C"/>
    <w:lvl w:ilvl="0" w:tplc="5316D516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B32D74"/>
    <w:multiLevelType w:val="multilevel"/>
    <w:tmpl w:val="58344302"/>
    <w:numStyleLink w:val="Styl1"/>
  </w:abstractNum>
  <w:abstractNum w:abstractNumId="5" w15:restartNumberingAfterBreak="0">
    <w:nsid w:val="221D5A74"/>
    <w:multiLevelType w:val="hybridMultilevel"/>
    <w:tmpl w:val="012A17B0"/>
    <w:lvl w:ilvl="0" w:tplc="241CA1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A16287"/>
    <w:multiLevelType w:val="multilevel"/>
    <w:tmpl w:val="58344302"/>
    <w:styleLink w:val="Styl1"/>
    <w:lvl w:ilvl="0">
      <w:start w:val="1"/>
      <w:numFmt w:val="decimal"/>
      <w:lvlText w:val="%1."/>
      <w:lvlJc w:val="left"/>
      <w:pPr>
        <w:ind w:left="794" w:hanging="794"/>
      </w:pPr>
      <w:rPr>
        <w:rFonts w:ascii="Times New Roman" w:hAnsi="Times New Roman" w:hint="default"/>
        <w:b/>
        <w:sz w:val="28"/>
      </w:rPr>
    </w:lvl>
    <w:lvl w:ilvl="1">
      <w:start w:val="1"/>
      <w:numFmt w:val="decimal"/>
      <w:lvlText w:val="%1.%2."/>
      <w:lvlJc w:val="left"/>
      <w:pPr>
        <w:tabs>
          <w:tab w:val="num" w:pos="1758"/>
        </w:tabs>
        <w:ind w:left="794" w:hanging="794"/>
      </w:pPr>
      <w:rPr>
        <w:rFonts w:ascii="Times New Roman" w:hAnsi="Times New Roman" w:hint="default"/>
        <w:b/>
        <w:sz w:val="24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794" w:hanging="794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4."/>
      <w:lvlJc w:val="left"/>
      <w:pPr>
        <w:ind w:left="794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794" w:hanging="79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94" w:hanging="79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94" w:hanging="79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18"/>
        </w:tabs>
        <w:ind w:left="794" w:hanging="79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94" w:hanging="794"/>
      </w:pPr>
      <w:rPr>
        <w:rFonts w:hint="default"/>
      </w:rPr>
    </w:lvl>
  </w:abstractNum>
  <w:abstractNum w:abstractNumId="7" w15:restartNumberingAfterBreak="0">
    <w:nsid w:val="3BC5423F"/>
    <w:multiLevelType w:val="hybridMultilevel"/>
    <w:tmpl w:val="388CD456"/>
    <w:lvl w:ilvl="0" w:tplc="5316D516">
      <w:start w:val="1"/>
      <w:numFmt w:val="lowerLetter"/>
      <w:lvlText w:val="%1."/>
      <w:lvlJc w:val="left"/>
      <w:pPr>
        <w:ind w:left="106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197812716">
    <w:abstractNumId w:val="0"/>
  </w:num>
  <w:num w:numId="2" w16cid:durableId="1256985917">
    <w:abstractNumId w:val="1"/>
  </w:num>
  <w:num w:numId="3" w16cid:durableId="1105224749">
    <w:abstractNumId w:val="2"/>
  </w:num>
  <w:num w:numId="4" w16cid:durableId="500390369">
    <w:abstractNumId w:val="5"/>
  </w:num>
  <w:num w:numId="5" w16cid:durableId="323823807">
    <w:abstractNumId w:val="6"/>
  </w:num>
  <w:num w:numId="6" w16cid:durableId="1591741934">
    <w:abstractNumId w:val="4"/>
  </w:num>
  <w:num w:numId="7" w16cid:durableId="60638657">
    <w:abstractNumId w:val="3"/>
  </w:num>
  <w:num w:numId="8" w16cid:durableId="1028412415">
    <w:abstractNumId w:val="5"/>
  </w:num>
  <w:num w:numId="9" w16cid:durableId="171989394">
    <w:abstractNumId w:val="5"/>
  </w:num>
  <w:num w:numId="10" w16cid:durableId="456412505">
    <w:abstractNumId w:val="7"/>
  </w:num>
  <w:num w:numId="11" w16cid:durableId="1871145100">
    <w:abstractNumId w:val="5"/>
  </w:num>
  <w:num w:numId="12" w16cid:durableId="1023676177">
    <w:abstractNumId w:val="5"/>
  </w:num>
  <w:num w:numId="13" w16cid:durableId="1138456931">
    <w:abstractNumId w:val="5"/>
  </w:num>
  <w:num w:numId="14" w16cid:durableId="1002665926">
    <w:abstractNumId w:val="5"/>
  </w:num>
  <w:num w:numId="15" w16cid:durableId="1434740978">
    <w:abstractNumId w:val="5"/>
  </w:num>
  <w:num w:numId="16" w16cid:durableId="860431987">
    <w:abstractNumId w:val="5"/>
  </w:num>
  <w:num w:numId="17" w16cid:durableId="15958669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430F"/>
    <w:rsid w:val="000542CE"/>
    <w:rsid w:val="00067923"/>
    <w:rsid w:val="00080831"/>
    <w:rsid w:val="000B2B89"/>
    <w:rsid w:val="000C66B0"/>
    <w:rsid w:val="00105B35"/>
    <w:rsid w:val="00113C80"/>
    <w:rsid w:val="00131403"/>
    <w:rsid w:val="00164875"/>
    <w:rsid w:val="001904EE"/>
    <w:rsid w:val="001A592F"/>
    <w:rsid w:val="001A7E1C"/>
    <w:rsid w:val="00214889"/>
    <w:rsid w:val="00214D47"/>
    <w:rsid w:val="0022274A"/>
    <w:rsid w:val="002329EA"/>
    <w:rsid w:val="002469EA"/>
    <w:rsid w:val="00290752"/>
    <w:rsid w:val="00294834"/>
    <w:rsid w:val="002A08F8"/>
    <w:rsid w:val="002A57CC"/>
    <w:rsid w:val="002B6274"/>
    <w:rsid w:val="002F7A9C"/>
    <w:rsid w:val="00304D33"/>
    <w:rsid w:val="00321516"/>
    <w:rsid w:val="00370511"/>
    <w:rsid w:val="00372C85"/>
    <w:rsid w:val="0037433C"/>
    <w:rsid w:val="00375410"/>
    <w:rsid w:val="003758FD"/>
    <w:rsid w:val="003A193A"/>
    <w:rsid w:val="003A6790"/>
    <w:rsid w:val="003B38C1"/>
    <w:rsid w:val="003C10C7"/>
    <w:rsid w:val="003F0A53"/>
    <w:rsid w:val="00415BB7"/>
    <w:rsid w:val="0042430F"/>
    <w:rsid w:val="00435011"/>
    <w:rsid w:val="004D5521"/>
    <w:rsid w:val="004E2BDE"/>
    <w:rsid w:val="00507EB6"/>
    <w:rsid w:val="005327A8"/>
    <w:rsid w:val="00536EAE"/>
    <w:rsid w:val="00572639"/>
    <w:rsid w:val="005B1C8A"/>
    <w:rsid w:val="005C085A"/>
    <w:rsid w:val="005C5EC2"/>
    <w:rsid w:val="005F1516"/>
    <w:rsid w:val="00607359"/>
    <w:rsid w:val="00617D9E"/>
    <w:rsid w:val="0064368B"/>
    <w:rsid w:val="00645017"/>
    <w:rsid w:val="00681E39"/>
    <w:rsid w:val="006F374D"/>
    <w:rsid w:val="0072389C"/>
    <w:rsid w:val="00731AC3"/>
    <w:rsid w:val="0074139C"/>
    <w:rsid w:val="00743A6D"/>
    <w:rsid w:val="00763D40"/>
    <w:rsid w:val="007654B8"/>
    <w:rsid w:val="007809A6"/>
    <w:rsid w:val="007A63A5"/>
    <w:rsid w:val="007D3FE5"/>
    <w:rsid w:val="007F4270"/>
    <w:rsid w:val="00811B3D"/>
    <w:rsid w:val="00820703"/>
    <w:rsid w:val="008453AE"/>
    <w:rsid w:val="008504B0"/>
    <w:rsid w:val="00853898"/>
    <w:rsid w:val="00854A4A"/>
    <w:rsid w:val="008A204E"/>
    <w:rsid w:val="008B73C9"/>
    <w:rsid w:val="008D442F"/>
    <w:rsid w:val="00902F24"/>
    <w:rsid w:val="009068C1"/>
    <w:rsid w:val="009411B0"/>
    <w:rsid w:val="0095566B"/>
    <w:rsid w:val="00955CE1"/>
    <w:rsid w:val="00977B1B"/>
    <w:rsid w:val="0099245F"/>
    <w:rsid w:val="009A5604"/>
    <w:rsid w:val="009B57C1"/>
    <w:rsid w:val="009F6896"/>
    <w:rsid w:val="00A0583B"/>
    <w:rsid w:val="00A06D8A"/>
    <w:rsid w:val="00A23CBD"/>
    <w:rsid w:val="00A35DF9"/>
    <w:rsid w:val="00A52647"/>
    <w:rsid w:val="00A56971"/>
    <w:rsid w:val="00A755A2"/>
    <w:rsid w:val="00A83D8B"/>
    <w:rsid w:val="00A8745C"/>
    <w:rsid w:val="00A878A1"/>
    <w:rsid w:val="00A96BF9"/>
    <w:rsid w:val="00AC51BC"/>
    <w:rsid w:val="00AD1BD6"/>
    <w:rsid w:val="00AF5AB5"/>
    <w:rsid w:val="00B001B2"/>
    <w:rsid w:val="00B271EC"/>
    <w:rsid w:val="00B351E1"/>
    <w:rsid w:val="00B4251D"/>
    <w:rsid w:val="00B53292"/>
    <w:rsid w:val="00BA42A3"/>
    <w:rsid w:val="00BB31FB"/>
    <w:rsid w:val="00BF1A75"/>
    <w:rsid w:val="00C06FEE"/>
    <w:rsid w:val="00C119FD"/>
    <w:rsid w:val="00C1494E"/>
    <w:rsid w:val="00C20CC0"/>
    <w:rsid w:val="00C27671"/>
    <w:rsid w:val="00C560C6"/>
    <w:rsid w:val="00C907BE"/>
    <w:rsid w:val="00C9287B"/>
    <w:rsid w:val="00C954BF"/>
    <w:rsid w:val="00CD1F32"/>
    <w:rsid w:val="00D041E6"/>
    <w:rsid w:val="00D26735"/>
    <w:rsid w:val="00D61F71"/>
    <w:rsid w:val="00D75F5C"/>
    <w:rsid w:val="00D777D9"/>
    <w:rsid w:val="00D94BCE"/>
    <w:rsid w:val="00DB6515"/>
    <w:rsid w:val="00DD4C8B"/>
    <w:rsid w:val="00DD6621"/>
    <w:rsid w:val="00E90AA1"/>
    <w:rsid w:val="00EE1F28"/>
    <w:rsid w:val="00EF24AA"/>
    <w:rsid w:val="00F46F7B"/>
    <w:rsid w:val="00F51EE7"/>
    <w:rsid w:val="00F530BD"/>
    <w:rsid w:val="00F66F70"/>
    <w:rsid w:val="00F72B97"/>
    <w:rsid w:val="00FA0D20"/>
    <w:rsid w:val="00FA140F"/>
    <w:rsid w:val="00FA79CF"/>
    <w:rsid w:val="00FD652C"/>
    <w:rsid w:val="00FE2F09"/>
    <w:rsid w:val="00FE2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BFE91B2"/>
  <w15:docId w15:val="{83B399A7-AA1D-41E8-AF47-FE057DA3D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F4270"/>
    <w:pPr>
      <w:suppressAutoHyphens/>
      <w:spacing w:after="120" w:line="100" w:lineRule="atLeast"/>
      <w:jc w:val="both"/>
    </w:pPr>
    <w:rPr>
      <w:kern w:val="1"/>
      <w:sz w:val="22"/>
      <w:lang w:eastAsia="ar-SA"/>
    </w:rPr>
  </w:style>
  <w:style w:type="paragraph" w:styleId="Nadpis1">
    <w:name w:val="heading 1"/>
    <w:basedOn w:val="Nadpis"/>
    <w:next w:val="Zkladntext"/>
    <w:qFormat/>
    <w:rsid w:val="007F4270"/>
    <w:pPr>
      <w:numPr>
        <w:numId w:val="1"/>
      </w:numPr>
      <w:spacing w:before="720" w:after="480" w:line="216" w:lineRule="auto"/>
      <w:outlineLvl w:val="0"/>
    </w:pPr>
    <w:rPr>
      <w:rFonts w:ascii="Arial Black" w:eastAsia="Times New Roman" w:hAnsi="Arial Black"/>
      <w:sz w:val="26"/>
      <w:szCs w:val="26"/>
    </w:rPr>
  </w:style>
  <w:style w:type="paragraph" w:styleId="Nadpis2">
    <w:name w:val="heading 2"/>
    <w:basedOn w:val="Normln"/>
    <w:next w:val="Zkladntext"/>
    <w:qFormat/>
    <w:rsid w:val="007F4270"/>
    <w:pPr>
      <w:keepNext/>
      <w:keepLines/>
      <w:numPr>
        <w:ilvl w:val="1"/>
        <w:numId w:val="1"/>
      </w:numPr>
      <w:spacing w:before="240"/>
      <w:outlineLvl w:val="1"/>
    </w:pPr>
    <w:rPr>
      <w:b/>
      <w:bCs/>
      <w:sz w:val="28"/>
      <w:szCs w:val="26"/>
    </w:rPr>
  </w:style>
  <w:style w:type="paragraph" w:styleId="Nadpis3">
    <w:name w:val="heading 3"/>
    <w:basedOn w:val="Normln"/>
    <w:next w:val="Zkladntext"/>
    <w:qFormat/>
    <w:rsid w:val="007F4270"/>
    <w:pPr>
      <w:keepNext/>
      <w:numPr>
        <w:ilvl w:val="2"/>
        <w:numId w:val="1"/>
      </w:numPr>
      <w:spacing w:before="240" w:after="0"/>
      <w:outlineLvl w:val="2"/>
    </w:pPr>
    <w:rPr>
      <w:bCs/>
      <w:iCs/>
      <w:sz w:val="24"/>
      <w:szCs w:val="24"/>
    </w:rPr>
  </w:style>
  <w:style w:type="paragraph" w:styleId="Nadpis4">
    <w:name w:val="heading 4"/>
    <w:basedOn w:val="Normln"/>
    <w:next w:val="Zkladntext"/>
    <w:qFormat/>
    <w:rsid w:val="007F4270"/>
    <w:pPr>
      <w:keepNext/>
      <w:keepLines/>
      <w:numPr>
        <w:ilvl w:val="3"/>
        <w:numId w:val="1"/>
      </w:numPr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Zkladntext"/>
    <w:qFormat/>
    <w:rsid w:val="007F4270"/>
    <w:pPr>
      <w:keepNext/>
      <w:keepLines/>
      <w:numPr>
        <w:ilvl w:val="4"/>
        <w:numId w:val="1"/>
      </w:numPr>
      <w:spacing w:before="200" w:after="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Zkladntext"/>
    <w:qFormat/>
    <w:rsid w:val="007F4270"/>
    <w:pPr>
      <w:keepNext/>
      <w:keepLines/>
      <w:numPr>
        <w:ilvl w:val="5"/>
        <w:numId w:val="1"/>
      </w:numPr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Zkladntext"/>
    <w:qFormat/>
    <w:rsid w:val="007F4270"/>
    <w:pPr>
      <w:keepNext/>
      <w:keepLines/>
      <w:numPr>
        <w:ilvl w:val="6"/>
        <w:numId w:val="1"/>
      </w:numPr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Zkladntext"/>
    <w:qFormat/>
    <w:rsid w:val="007F4270"/>
    <w:pPr>
      <w:keepNext/>
      <w:keepLines/>
      <w:numPr>
        <w:ilvl w:val="7"/>
        <w:numId w:val="1"/>
      </w:numPr>
      <w:spacing w:before="200" w:after="0"/>
      <w:outlineLvl w:val="7"/>
    </w:pPr>
    <w:rPr>
      <w:rFonts w:ascii="Cambria" w:hAnsi="Cambria"/>
      <w:color w:val="404040"/>
      <w:sz w:val="20"/>
    </w:rPr>
  </w:style>
  <w:style w:type="paragraph" w:styleId="Nadpis9">
    <w:name w:val="heading 9"/>
    <w:basedOn w:val="Normln"/>
    <w:next w:val="Zkladntext"/>
    <w:qFormat/>
    <w:rsid w:val="007F4270"/>
    <w:pPr>
      <w:keepNext/>
      <w:keepLines/>
      <w:numPr>
        <w:ilvl w:val="8"/>
        <w:numId w:val="1"/>
      </w:numPr>
      <w:spacing w:before="200" w:after="0"/>
      <w:outlineLvl w:val="8"/>
    </w:pPr>
    <w:rPr>
      <w:rFonts w:ascii="Cambria" w:hAnsi="Cambria"/>
      <w:i/>
      <w:iCs/>
      <w:color w:val="404040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1">
    <w:name w:val="Standardní písmo odstavce1"/>
    <w:rsid w:val="007F4270"/>
  </w:style>
  <w:style w:type="character" w:customStyle="1" w:styleId="ZhlavChar">
    <w:name w:val="Záhlaví Char"/>
    <w:basedOn w:val="Standardnpsmoodstavce1"/>
    <w:rsid w:val="007F4270"/>
  </w:style>
  <w:style w:type="character" w:customStyle="1" w:styleId="ZpatChar">
    <w:name w:val="Zápatí Char"/>
    <w:rsid w:val="007F4270"/>
    <w:rPr>
      <w:rFonts w:ascii="Arial" w:hAnsi="Arial" w:cs="Arial"/>
      <w:color w:val="003C69"/>
      <w:sz w:val="16"/>
      <w:szCs w:val="16"/>
    </w:rPr>
  </w:style>
  <w:style w:type="character" w:customStyle="1" w:styleId="TextbublinyChar">
    <w:name w:val="Text bubliny Char"/>
    <w:rsid w:val="007F4270"/>
    <w:rPr>
      <w:rFonts w:ascii="Tahoma" w:hAnsi="Tahoma" w:cs="Tahoma"/>
      <w:sz w:val="16"/>
      <w:szCs w:val="16"/>
    </w:rPr>
  </w:style>
  <w:style w:type="character" w:customStyle="1" w:styleId="Nadpis3Char">
    <w:name w:val="Nadpis 3 Char"/>
    <w:rsid w:val="007F4270"/>
    <w:rPr>
      <w:rFonts w:ascii="Times New Roman" w:eastAsia="Times New Roman" w:hAnsi="Times New Roman" w:cs="Times New Roman"/>
      <w:bCs/>
      <w:iCs/>
      <w:sz w:val="24"/>
      <w:szCs w:val="24"/>
    </w:rPr>
  </w:style>
  <w:style w:type="character" w:customStyle="1" w:styleId="Nadpis1Char">
    <w:name w:val="Nadpis 1 Char"/>
    <w:rsid w:val="007F4270"/>
    <w:rPr>
      <w:rFonts w:ascii="Arial Black" w:eastAsia="Times New Roman" w:hAnsi="Arial Black" w:cs="Arial"/>
      <w:sz w:val="26"/>
      <w:szCs w:val="26"/>
    </w:rPr>
  </w:style>
  <w:style w:type="character" w:customStyle="1" w:styleId="Nadpis2Char">
    <w:name w:val="Nadpis 2 Char"/>
    <w:rsid w:val="007F4270"/>
    <w:rPr>
      <w:rFonts w:ascii="Times New Roman" w:hAnsi="Times New Roman"/>
      <w:b/>
      <w:bCs/>
      <w:sz w:val="28"/>
      <w:szCs w:val="26"/>
    </w:rPr>
  </w:style>
  <w:style w:type="character" w:styleId="Hypertextovodkaz">
    <w:name w:val="Hyperlink"/>
    <w:rsid w:val="007F4270"/>
    <w:rPr>
      <w:color w:val="00000A"/>
      <w:u w:val="single"/>
    </w:rPr>
  </w:style>
  <w:style w:type="character" w:customStyle="1" w:styleId="ZkladntextChar">
    <w:name w:val="Základní text Char"/>
    <w:rsid w:val="007F4270"/>
    <w:rPr>
      <w:rFonts w:ascii="Times New Roman" w:eastAsia="Times New Roman" w:hAnsi="Times New Roman" w:cs="Times New Roman"/>
      <w:sz w:val="24"/>
      <w:szCs w:val="20"/>
    </w:rPr>
  </w:style>
  <w:style w:type="character" w:customStyle="1" w:styleId="ZkladntextodsazenChar">
    <w:name w:val="Základní text odsazený Char"/>
    <w:rsid w:val="007F4270"/>
    <w:rPr>
      <w:rFonts w:ascii="Times New Roman" w:eastAsia="Times New Roman" w:hAnsi="Times New Roman" w:cs="Times New Roman"/>
      <w:color w:val="000000"/>
      <w:szCs w:val="24"/>
    </w:rPr>
  </w:style>
  <w:style w:type="character" w:customStyle="1" w:styleId="Zkladntextodsazen3Char">
    <w:name w:val="Základní text odsazený 3 Char"/>
    <w:rsid w:val="007F4270"/>
    <w:rPr>
      <w:rFonts w:ascii="Times New Roman" w:eastAsia="Times New Roman" w:hAnsi="Times New Roman" w:cs="Times New Roman"/>
      <w:color w:val="000000"/>
      <w:szCs w:val="24"/>
    </w:rPr>
  </w:style>
  <w:style w:type="character" w:customStyle="1" w:styleId="Zkladntext2Char">
    <w:name w:val="Základní text 2 Char"/>
    <w:rsid w:val="007F4270"/>
    <w:rPr>
      <w:rFonts w:ascii="Times New Roman" w:eastAsia="Times New Roman" w:hAnsi="Times New Roman" w:cs="Times New Roman"/>
      <w:color w:val="000000"/>
      <w:szCs w:val="24"/>
    </w:rPr>
  </w:style>
  <w:style w:type="character" w:customStyle="1" w:styleId="Zkladntext3Char">
    <w:name w:val="Základní text 3 Char"/>
    <w:rsid w:val="007F427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Odkaznakoment1">
    <w:name w:val="Odkaz na komentář1"/>
    <w:rsid w:val="007F4270"/>
    <w:rPr>
      <w:sz w:val="16"/>
      <w:szCs w:val="16"/>
    </w:rPr>
  </w:style>
  <w:style w:type="character" w:customStyle="1" w:styleId="TextkomenteChar">
    <w:name w:val="Text komentáře Char"/>
    <w:rsid w:val="007F4270"/>
    <w:rPr>
      <w:rFonts w:ascii="Times New Roman" w:eastAsia="Times New Roman" w:hAnsi="Times New Roman" w:cs="Times New Roman"/>
      <w:sz w:val="20"/>
      <w:szCs w:val="20"/>
    </w:rPr>
  </w:style>
  <w:style w:type="character" w:customStyle="1" w:styleId="PedmtkomenteChar">
    <w:name w:val="Předmět komentáře Char"/>
    <w:rsid w:val="007F427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ProsttextChar">
    <w:name w:val="Prostý text Char"/>
    <w:rsid w:val="007F4270"/>
    <w:rPr>
      <w:rFonts w:ascii="Courier New" w:eastAsia="Times New Roman" w:hAnsi="Courier New" w:cs="Times New Roman"/>
      <w:sz w:val="20"/>
      <w:szCs w:val="20"/>
      <w:lang w:val="en-GB"/>
    </w:rPr>
  </w:style>
  <w:style w:type="character" w:customStyle="1" w:styleId="Nadpis4Char">
    <w:name w:val="Nadpis 4 Char"/>
    <w:rsid w:val="007F4270"/>
    <w:rPr>
      <w:rFonts w:ascii="Cambria" w:hAnsi="Cambria"/>
      <w:b/>
      <w:bCs/>
      <w:i/>
      <w:iCs/>
      <w:color w:val="4F81BD"/>
      <w:szCs w:val="20"/>
    </w:rPr>
  </w:style>
  <w:style w:type="character" w:customStyle="1" w:styleId="Nadpis5Char">
    <w:name w:val="Nadpis 5 Char"/>
    <w:rsid w:val="007F4270"/>
    <w:rPr>
      <w:rFonts w:ascii="Cambria" w:hAnsi="Cambria"/>
      <w:color w:val="243F60"/>
      <w:szCs w:val="20"/>
    </w:rPr>
  </w:style>
  <w:style w:type="character" w:customStyle="1" w:styleId="Nadpis6Char">
    <w:name w:val="Nadpis 6 Char"/>
    <w:rsid w:val="007F4270"/>
    <w:rPr>
      <w:rFonts w:ascii="Cambria" w:hAnsi="Cambria"/>
      <w:i/>
      <w:iCs/>
      <w:color w:val="243F60"/>
      <w:szCs w:val="20"/>
    </w:rPr>
  </w:style>
  <w:style w:type="character" w:customStyle="1" w:styleId="Nadpis7Char">
    <w:name w:val="Nadpis 7 Char"/>
    <w:rsid w:val="007F4270"/>
    <w:rPr>
      <w:rFonts w:ascii="Cambria" w:hAnsi="Cambria"/>
      <w:i/>
      <w:iCs/>
      <w:color w:val="404040"/>
      <w:szCs w:val="20"/>
    </w:rPr>
  </w:style>
  <w:style w:type="character" w:customStyle="1" w:styleId="Nadpis8Char">
    <w:name w:val="Nadpis 8 Char"/>
    <w:rsid w:val="007F4270"/>
    <w:rPr>
      <w:rFonts w:ascii="Cambria" w:hAnsi="Cambria"/>
      <w:color w:val="404040"/>
      <w:sz w:val="20"/>
      <w:szCs w:val="20"/>
    </w:rPr>
  </w:style>
  <w:style w:type="character" w:customStyle="1" w:styleId="Nadpis9Char">
    <w:name w:val="Nadpis 9 Char"/>
    <w:rsid w:val="007F4270"/>
    <w:rPr>
      <w:rFonts w:ascii="Cambria" w:hAnsi="Cambria"/>
      <w:i/>
      <w:iCs/>
      <w:color w:val="404040"/>
      <w:sz w:val="20"/>
      <w:szCs w:val="20"/>
    </w:rPr>
  </w:style>
  <w:style w:type="character" w:customStyle="1" w:styleId="ListLabel1">
    <w:name w:val="ListLabel 1"/>
    <w:rsid w:val="007F4270"/>
    <w:rPr>
      <w:rFonts w:cs="Courier New"/>
    </w:rPr>
  </w:style>
  <w:style w:type="character" w:customStyle="1" w:styleId="ListLabel2">
    <w:name w:val="ListLabel 2"/>
    <w:rsid w:val="007F4270"/>
    <w:rPr>
      <w:rFonts w:eastAsia="Calibri" w:cs="Times New Roman"/>
    </w:rPr>
  </w:style>
  <w:style w:type="character" w:customStyle="1" w:styleId="ListLabel3">
    <w:name w:val="ListLabel 3"/>
    <w:rsid w:val="007F4270"/>
    <w:rPr>
      <w:sz w:val="24"/>
    </w:rPr>
  </w:style>
  <w:style w:type="character" w:customStyle="1" w:styleId="ListLabel4">
    <w:name w:val="ListLabel 4"/>
    <w:rsid w:val="007F4270"/>
    <w:rPr>
      <w:rFonts w:eastAsia="Times New Roman" w:cs="Times New Roman"/>
      <w:color w:val="00000A"/>
      <w:sz w:val="24"/>
    </w:rPr>
  </w:style>
  <w:style w:type="character" w:customStyle="1" w:styleId="ListLabel5">
    <w:name w:val="ListLabel 5"/>
    <w:rsid w:val="007F4270"/>
    <w:rPr>
      <w:rFonts w:cs="Times New Roman"/>
      <w:color w:val="00000A"/>
    </w:rPr>
  </w:style>
  <w:style w:type="character" w:customStyle="1" w:styleId="ListLabel6">
    <w:name w:val="ListLabel 6"/>
    <w:rsid w:val="007F4270"/>
    <w:rPr>
      <w:rFonts w:eastAsia="Times New Roman" w:cs="Times New Roman"/>
    </w:rPr>
  </w:style>
  <w:style w:type="character" w:customStyle="1" w:styleId="ListLabel7">
    <w:name w:val="ListLabel 7"/>
    <w:rsid w:val="007F4270"/>
    <w:rPr>
      <w:b/>
      <w:sz w:val="28"/>
    </w:rPr>
  </w:style>
  <w:style w:type="character" w:customStyle="1" w:styleId="ListLabel8">
    <w:name w:val="ListLabel 8"/>
    <w:rsid w:val="007F4270"/>
    <w:rPr>
      <w:b/>
      <w:sz w:val="24"/>
    </w:rPr>
  </w:style>
  <w:style w:type="character" w:customStyle="1" w:styleId="ListLabel9">
    <w:name w:val="ListLabel 9"/>
    <w:rsid w:val="007F4270"/>
    <w:rPr>
      <w:b/>
    </w:rPr>
  </w:style>
  <w:style w:type="paragraph" w:customStyle="1" w:styleId="Nadpis">
    <w:name w:val="Nadpis"/>
    <w:basedOn w:val="Normln"/>
    <w:next w:val="Zkladntext"/>
    <w:rsid w:val="007F4270"/>
    <w:pPr>
      <w:keepNext/>
      <w:spacing w:before="240"/>
    </w:pPr>
    <w:rPr>
      <w:rFonts w:ascii="Arial" w:eastAsia="Microsoft YaHei" w:hAnsi="Arial" w:cs="Arial"/>
      <w:sz w:val="28"/>
      <w:szCs w:val="28"/>
    </w:rPr>
  </w:style>
  <w:style w:type="paragraph" w:styleId="Zkladntext">
    <w:name w:val="Body Text"/>
    <w:basedOn w:val="Normln"/>
    <w:rsid w:val="007F4270"/>
    <w:pPr>
      <w:spacing w:before="120" w:after="0"/>
    </w:pPr>
    <w:rPr>
      <w:sz w:val="24"/>
    </w:rPr>
  </w:style>
  <w:style w:type="paragraph" w:styleId="Seznam">
    <w:name w:val="List"/>
    <w:basedOn w:val="Zkladntext"/>
    <w:rsid w:val="007F4270"/>
    <w:rPr>
      <w:rFonts w:cs="Arial"/>
    </w:rPr>
  </w:style>
  <w:style w:type="paragraph" w:customStyle="1" w:styleId="Popisek">
    <w:name w:val="Popisek"/>
    <w:basedOn w:val="Normln"/>
    <w:rsid w:val="007F4270"/>
    <w:pPr>
      <w:suppressLineNumbers/>
      <w:spacing w:before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rsid w:val="007F4270"/>
    <w:pPr>
      <w:suppressLineNumbers/>
    </w:pPr>
    <w:rPr>
      <w:rFonts w:cs="Arial"/>
    </w:rPr>
  </w:style>
  <w:style w:type="paragraph" w:styleId="Zhlav">
    <w:name w:val="header"/>
    <w:basedOn w:val="Normln"/>
    <w:rsid w:val="007F4270"/>
    <w:pPr>
      <w:suppressLineNumbers/>
      <w:tabs>
        <w:tab w:val="center" w:pos="4536"/>
        <w:tab w:val="right" w:pos="9072"/>
      </w:tabs>
    </w:pPr>
    <w:rPr>
      <w:rFonts w:ascii="Calibri" w:hAnsi="Calibri"/>
      <w:szCs w:val="22"/>
    </w:rPr>
  </w:style>
  <w:style w:type="paragraph" w:styleId="Zpat">
    <w:name w:val="footer"/>
    <w:basedOn w:val="Normln"/>
    <w:rsid w:val="007F4270"/>
    <w:pPr>
      <w:suppressLineNumbers/>
      <w:tabs>
        <w:tab w:val="right" w:pos="10206"/>
      </w:tabs>
      <w:spacing w:after="0"/>
      <w:jc w:val="left"/>
    </w:pPr>
    <w:rPr>
      <w:rFonts w:ascii="Arial" w:hAnsi="Arial" w:cs="Arial"/>
      <w:color w:val="003C69"/>
      <w:sz w:val="16"/>
      <w:szCs w:val="16"/>
    </w:rPr>
  </w:style>
  <w:style w:type="paragraph" w:customStyle="1" w:styleId="Textbubliny1">
    <w:name w:val="Text bubliny1"/>
    <w:basedOn w:val="Normln"/>
    <w:rsid w:val="007F4270"/>
    <w:rPr>
      <w:rFonts w:ascii="Tahoma" w:hAnsi="Tahoma" w:cs="Tahoma"/>
      <w:sz w:val="16"/>
      <w:szCs w:val="16"/>
    </w:rPr>
  </w:style>
  <w:style w:type="paragraph" w:customStyle="1" w:styleId="nzevtvaru">
    <w:name w:val="název útvaru"/>
    <w:basedOn w:val="Normln"/>
    <w:rsid w:val="007F4270"/>
    <w:rPr>
      <w:rFonts w:ascii="Arial Black" w:hAnsi="Arial Black" w:cs="Arial"/>
      <w:sz w:val="26"/>
      <w:szCs w:val="26"/>
    </w:rPr>
  </w:style>
  <w:style w:type="paragraph" w:customStyle="1" w:styleId="Odstavecseseznamem1">
    <w:name w:val="Odstavec se seznamem1"/>
    <w:basedOn w:val="Normln"/>
    <w:rsid w:val="007F4270"/>
  </w:style>
  <w:style w:type="paragraph" w:customStyle="1" w:styleId="slovanseznam1">
    <w:name w:val="Číslovaný seznam1"/>
    <w:basedOn w:val="Normln"/>
    <w:rsid w:val="007F4270"/>
    <w:pPr>
      <w:tabs>
        <w:tab w:val="num" w:pos="0"/>
        <w:tab w:val="left" w:pos="1068"/>
      </w:tabs>
      <w:spacing w:after="200"/>
      <w:ind w:left="1068"/>
    </w:pPr>
  </w:style>
  <w:style w:type="paragraph" w:customStyle="1" w:styleId="Pata">
    <w:name w:val="Pata"/>
    <w:rsid w:val="007F4270"/>
    <w:pPr>
      <w:tabs>
        <w:tab w:val="right" w:pos="10206"/>
      </w:tabs>
      <w:suppressAutoHyphens/>
      <w:spacing w:line="276" w:lineRule="auto"/>
    </w:pPr>
    <w:rPr>
      <w:rFonts w:ascii="Arial" w:eastAsia="SimSun" w:hAnsi="Arial" w:cs="Arial"/>
      <w:kern w:val="1"/>
      <w:sz w:val="16"/>
      <w:szCs w:val="16"/>
      <w:lang w:eastAsia="ar-SA"/>
    </w:rPr>
  </w:style>
  <w:style w:type="paragraph" w:styleId="Zkladntextodsazen">
    <w:name w:val="Body Text Indent"/>
    <w:basedOn w:val="Normln"/>
    <w:rsid w:val="007F4270"/>
    <w:pPr>
      <w:spacing w:after="0"/>
      <w:ind w:left="660" w:hanging="180"/>
    </w:pPr>
    <w:rPr>
      <w:color w:val="000000"/>
      <w:szCs w:val="24"/>
    </w:rPr>
  </w:style>
  <w:style w:type="paragraph" w:customStyle="1" w:styleId="Zkladntextodsazen31">
    <w:name w:val="Základní text odsazený 31"/>
    <w:basedOn w:val="Normln"/>
    <w:rsid w:val="007F4270"/>
    <w:pPr>
      <w:spacing w:after="0"/>
      <w:ind w:left="900" w:hanging="180"/>
    </w:pPr>
    <w:rPr>
      <w:color w:val="000000"/>
      <w:szCs w:val="24"/>
    </w:rPr>
  </w:style>
  <w:style w:type="paragraph" w:customStyle="1" w:styleId="Zkladntext21">
    <w:name w:val="Základní text 21"/>
    <w:basedOn w:val="Normln"/>
    <w:rsid w:val="007F4270"/>
    <w:pPr>
      <w:spacing w:after="0"/>
    </w:pPr>
    <w:rPr>
      <w:color w:val="000000"/>
      <w:szCs w:val="24"/>
    </w:rPr>
  </w:style>
  <w:style w:type="paragraph" w:customStyle="1" w:styleId="Zkladntext31">
    <w:name w:val="Základní text 31"/>
    <w:basedOn w:val="Normln"/>
    <w:rsid w:val="007F4270"/>
    <w:pPr>
      <w:spacing w:after="0"/>
    </w:pPr>
    <w:rPr>
      <w:b/>
      <w:bCs/>
      <w:sz w:val="24"/>
      <w:szCs w:val="24"/>
    </w:rPr>
  </w:style>
  <w:style w:type="paragraph" w:customStyle="1" w:styleId="Textkomente1">
    <w:name w:val="Text komentáře1"/>
    <w:basedOn w:val="Normln"/>
    <w:rsid w:val="007F4270"/>
    <w:rPr>
      <w:sz w:val="20"/>
    </w:rPr>
  </w:style>
  <w:style w:type="paragraph" w:customStyle="1" w:styleId="Pedmtkomente1">
    <w:name w:val="Předmět komentáře1"/>
    <w:basedOn w:val="Textkomente1"/>
    <w:rsid w:val="007F4270"/>
    <w:rPr>
      <w:b/>
      <w:bCs/>
    </w:rPr>
  </w:style>
  <w:style w:type="paragraph" w:customStyle="1" w:styleId="Prosttext1">
    <w:name w:val="Prostý text1"/>
    <w:basedOn w:val="Normln"/>
    <w:rsid w:val="007F4270"/>
    <w:pPr>
      <w:spacing w:after="0"/>
      <w:jc w:val="left"/>
    </w:pPr>
    <w:rPr>
      <w:rFonts w:ascii="Courier New" w:hAnsi="Courier New"/>
      <w:sz w:val="20"/>
      <w:lang w:val="en-GB"/>
    </w:rPr>
  </w:style>
  <w:style w:type="paragraph" w:customStyle="1" w:styleId="Obsahtabulky">
    <w:name w:val="Obsah tabulky"/>
    <w:basedOn w:val="Normln"/>
    <w:rsid w:val="007F4270"/>
    <w:pPr>
      <w:suppressLineNumbers/>
    </w:pPr>
  </w:style>
  <w:style w:type="paragraph" w:styleId="Odstavecseseznamem">
    <w:name w:val="List Paragraph"/>
    <w:basedOn w:val="Normln"/>
    <w:uiPriority w:val="34"/>
    <w:qFormat/>
    <w:rsid w:val="0042430F"/>
    <w:pPr>
      <w:suppressAutoHyphens w:val="0"/>
      <w:spacing w:line="240" w:lineRule="auto"/>
      <w:contextualSpacing/>
    </w:pPr>
    <w:rPr>
      <w:kern w:val="0"/>
      <w:lang w:eastAsia="cs-CZ"/>
    </w:rPr>
  </w:style>
  <w:style w:type="numbering" w:customStyle="1" w:styleId="Styl1">
    <w:name w:val="Styl1"/>
    <w:uiPriority w:val="99"/>
    <w:rsid w:val="0042430F"/>
    <w:pPr>
      <w:numPr>
        <w:numId w:val="5"/>
      </w:numPr>
    </w:pPr>
  </w:style>
  <w:style w:type="paragraph" w:styleId="Textbubliny">
    <w:name w:val="Balloon Text"/>
    <w:basedOn w:val="Normln"/>
    <w:link w:val="TextbublinyChar1"/>
    <w:uiPriority w:val="99"/>
    <w:semiHidden/>
    <w:unhideWhenUsed/>
    <w:rsid w:val="00304D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1">
    <w:name w:val="Text bubliny Char1"/>
    <w:basedOn w:val="Standardnpsmoodstavce"/>
    <w:link w:val="Textbubliny"/>
    <w:uiPriority w:val="99"/>
    <w:semiHidden/>
    <w:rsid w:val="00304D33"/>
    <w:rPr>
      <w:rFonts w:ascii="Tahoma" w:hAnsi="Tahoma" w:cs="Tahoma"/>
      <w:kern w:val="1"/>
      <w:sz w:val="16"/>
      <w:szCs w:val="16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8A204E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8A204E"/>
    <w:pPr>
      <w:spacing w:line="240" w:lineRule="auto"/>
    </w:pPr>
    <w:rPr>
      <w:sz w:val="20"/>
    </w:rPr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8A204E"/>
    <w:rPr>
      <w:kern w:val="1"/>
      <w:lang w:eastAsia="ar-SA"/>
    </w:rPr>
  </w:style>
  <w:style w:type="paragraph" w:styleId="Pedmtkomente">
    <w:name w:val="annotation subject"/>
    <w:basedOn w:val="Textkomente"/>
    <w:next w:val="Textkomente"/>
    <w:link w:val="PedmtkomenteChar1"/>
    <w:uiPriority w:val="99"/>
    <w:semiHidden/>
    <w:unhideWhenUsed/>
    <w:rsid w:val="008A204E"/>
    <w:rPr>
      <w:b/>
      <w:bCs/>
    </w:rPr>
  </w:style>
  <w:style w:type="character" w:customStyle="1" w:styleId="PedmtkomenteChar1">
    <w:name w:val="Předmět komentáře Char1"/>
    <w:basedOn w:val="TextkomenteChar1"/>
    <w:link w:val="Pedmtkomente"/>
    <w:uiPriority w:val="99"/>
    <w:semiHidden/>
    <w:rsid w:val="008A204E"/>
    <w:rPr>
      <w:b/>
      <w:bCs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816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4</Pages>
  <Words>1067</Words>
  <Characters>6300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Radek Miclík</cp:lastModifiedBy>
  <cp:revision>56</cp:revision>
  <cp:lastPrinted>2016-12-19T09:07:00Z</cp:lastPrinted>
  <dcterms:created xsi:type="dcterms:W3CDTF">2018-04-18T08:07:00Z</dcterms:created>
  <dcterms:modified xsi:type="dcterms:W3CDTF">2023-09-13T09:02:00Z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Dopravní podnik Ostrava a.s.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